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C282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тел.: +7 (495) 747-92-92,</w:t>
                  </w:r>
                </w:p>
                <w:p w:rsidR="00A84678" w:rsidRPr="000D67AD" w:rsidRDefault="00A8467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84678" w:rsidRPr="000D67AD" w:rsidRDefault="00A8467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84678" w:rsidRPr="000D67AD" w:rsidRDefault="00A8467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84678" w:rsidRPr="000D67AD" w:rsidRDefault="00A8467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84678" w:rsidRPr="00CC6C3C" w:rsidRDefault="00A84678"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CC6C3C">
                    <w:rPr>
                      <w:rFonts w:ascii="Helios" w:hAnsi="Helios"/>
                      <w:sz w:val="12"/>
                      <w:szCs w:val="12"/>
                      <w:lang w:val="en-US"/>
                    </w:rPr>
                    <w:t>-</w:t>
                  </w:r>
                  <w:r w:rsidRPr="000D67AD">
                    <w:rPr>
                      <w:rFonts w:ascii="Helios" w:hAnsi="Helios"/>
                      <w:sz w:val="12"/>
                      <w:szCs w:val="12"/>
                      <w:lang w:val="en-US"/>
                    </w:rPr>
                    <w:t>mail</w:t>
                  </w:r>
                  <w:r w:rsidRPr="00CC6C3C">
                    <w:rPr>
                      <w:rFonts w:ascii="Helios" w:hAnsi="Helios"/>
                      <w:sz w:val="12"/>
                      <w:szCs w:val="12"/>
                      <w:lang w:val="en-US"/>
                    </w:rPr>
                    <w:t xml:space="preserve">: </w:t>
                  </w:r>
                  <w:hyperlink r:id="rId9" w:history="1">
                    <w:r w:rsidRPr="000D67AD">
                      <w:rPr>
                        <w:rFonts w:ascii="Helios" w:hAnsi="Helios"/>
                        <w:sz w:val="12"/>
                        <w:szCs w:val="12"/>
                        <w:lang w:val="en-US"/>
                      </w:rPr>
                      <w:t>posta</w:t>
                    </w:r>
                    <w:r w:rsidRPr="00CC6C3C">
                      <w:rPr>
                        <w:rFonts w:ascii="Helios" w:hAnsi="Helios"/>
                        <w:sz w:val="12"/>
                        <w:szCs w:val="12"/>
                        <w:lang w:val="en-US"/>
                      </w:rPr>
                      <w:t>@</w:t>
                    </w:r>
                    <w:r w:rsidRPr="000D67AD">
                      <w:rPr>
                        <w:rFonts w:ascii="Helios" w:hAnsi="Helios"/>
                        <w:sz w:val="12"/>
                        <w:szCs w:val="12"/>
                        <w:lang w:val="en-US"/>
                      </w:rPr>
                      <w:t>mrsk</w:t>
                    </w:r>
                    <w:r w:rsidRPr="00CC6C3C">
                      <w:rPr>
                        <w:rFonts w:ascii="Helios" w:hAnsi="Helios"/>
                        <w:sz w:val="12"/>
                        <w:szCs w:val="12"/>
                        <w:lang w:val="en-US"/>
                      </w:rPr>
                      <w:t>-1.</w:t>
                    </w:r>
                    <w:r w:rsidRPr="000D67AD">
                      <w:rPr>
                        <w:rFonts w:ascii="Helios" w:hAnsi="Helios"/>
                        <w:sz w:val="12"/>
                        <w:szCs w:val="12"/>
                        <w:lang w:val="en-US"/>
                      </w:rPr>
                      <w:t>ru</w:t>
                    </w:r>
                  </w:hyperlink>
                  <w:r w:rsidRPr="00CC6C3C">
                    <w:rPr>
                      <w:rFonts w:ascii="Helios" w:hAnsi="Helios"/>
                      <w:sz w:val="12"/>
                      <w:szCs w:val="12"/>
                      <w:lang w:val="en-US"/>
                    </w:rPr>
                    <w:t xml:space="preserve">, </w:t>
                  </w:r>
                  <w:hyperlink r:id="rId10" w:history="1">
                    <w:r w:rsidRPr="000D67AD">
                      <w:rPr>
                        <w:rFonts w:ascii="Helios" w:hAnsi="Helios"/>
                        <w:sz w:val="12"/>
                        <w:szCs w:val="12"/>
                        <w:lang w:val="en-US"/>
                      </w:rPr>
                      <w:t>www</w:t>
                    </w:r>
                    <w:r w:rsidRPr="00CC6C3C">
                      <w:rPr>
                        <w:rFonts w:ascii="Helios" w:hAnsi="Helios"/>
                        <w:sz w:val="12"/>
                        <w:szCs w:val="12"/>
                        <w:lang w:val="en-US"/>
                      </w:rPr>
                      <w:t>.</w:t>
                    </w:r>
                    <w:r w:rsidRPr="000D67AD">
                      <w:rPr>
                        <w:rFonts w:ascii="Helios" w:hAnsi="Helios"/>
                        <w:sz w:val="12"/>
                        <w:szCs w:val="12"/>
                        <w:lang w:val="en-US"/>
                      </w:rPr>
                      <w:t>mrsk</w:t>
                    </w:r>
                    <w:r w:rsidRPr="00CC6C3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54284154" wp14:editId="275F100E">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75E7B" w:rsidRPr="00A64F98" w:rsidRDefault="00D75E7B" w:rsidP="00D75E7B">
      <w:pPr>
        <w:spacing w:line="240" w:lineRule="auto"/>
        <w:jc w:val="right"/>
        <w:rPr>
          <w:sz w:val="24"/>
          <w:szCs w:val="24"/>
        </w:rPr>
      </w:pPr>
      <w:r w:rsidRPr="00A64F98">
        <w:rPr>
          <w:sz w:val="24"/>
          <w:szCs w:val="24"/>
        </w:rPr>
        <w:t>Председатель закупочной комиссии -</w:t>
      </w:r>
    </w:p>
    <w:p w:rsidR="00D75E7B" w:rsidRPr="00A64F98" w:rsidRDefault="00D75E7B" w:rsidP="00D75E7B">
      <w:pPr>
        <w:spacing w:line="240" w:lineRule="auto"/>
        <w:jc w:val="right"/>
        <w:rPr>
          <w:sz w:val="24"/>
          <w:szCs w:val="24"/>
        </w:rPr>
      </w:pPr>
      <w:r w:rsidRPr="00A64F98">
        <w:rPr>
          <w:sz w:val="24"/>
          <w:szCs w:val="24"/>
        </w:rPr>
        <w:t>начальник Управления логистики и материально-</w:t>
      </w:r>
    </w:p>
    <w:p w:rsidR="00D75E7B" w:rsidRPr="00A64F98" w:rsidRDefault="00D75E7B" w:rsidP="00D75E7B">
      <w:pPr>
        <w:spacing w:line="240" w:lineRule="auto"/>
        <w:jc w:val="right"/>
        <w:rPr>
          <w:sz w:val="24"/>
          <w:szCs w:val="24"/>
        </w:rPr>
      </w:pPr>
      <w:r w:rsidRPr="00A64F98">
        <w:rPr>
          <w:sz w:val="24"/>
          <w:szCs w:val="24"/>
        </w:rPr>
        <w:t xml:space="preserve">технического обеспечения филиала </w:t>
      </w:r>
    </w:p>
    <w:p w:rsidR="00D75E7B" w:rsidRDefault="00D75E7B" w:rsidP="00D75E7B">
      <w:pPr>
        <w:spacing w:line="240" w:lineRule="auto"/>
        <w:jc w:val="right"/>
        <w:rPr>
          <w:sz w:val="24"/>
          <w:szCs w:val="24"/>
        </w:rPr>
      </w:pPr>
      <w:r w:rsidRPr="00A64F98">
        <w:rPr>
          <w:sz w:val="24"/>
          <w:szCs w:val="24"/>
        </w:rPr>
        <w:t>ПАО «МРСК Центра» - «Ярэнерго»</w:t>
      </w:r>
    </w:p>
    <w:p w:rsidR="00D75E7B" w:rsidRPr="00A64F98" w:rsidRDefault="00D75E7B" w:rsidP="00D75E7B">
      <w:pPr>
        <w:spacing w:line="240" w:lineRule="auto"/>
        <w:jc w:val="right"/>
        <w:rPr>
          <w:sz w:val="24"/>
          <w:szCs w:val="24"/>
        </w:rPr>
      </w:pPr>
    </w:p>
    <w:p w:rsidR="00D75E7B" w:rsidRPr="00A64F98" w:rsidRDefault="00D75E7B" w:rsidP="00D75E7B">
      <w:pPr>
        <w:jc w:val="right"/>
        <w:rPr>
          <w:sz w:val="24"/>
          <w:szCs w:val="24"/>
        </w:rPr>
      </w:pPr>
      <w:r w:rsidRPr="00A64F98">
        <w:rPr>
          <w:sz w:val="24"/>
          <w:szCs w:val="24"/>
        </w:rPr>
        <w:t>____________________ А.В. Клушин</w:t>
      </w:r>
    </w:p>
    <w:p w:rsidR="00D75E7B" w:rsidRPr="00A64F98" w:rsidRDefault="00D75E7B" w:rsidP="00D75E7B">
      <w:pPr>
        <w:spacing w:before="120"/>
        <w:jc w:val="right"/>
        <w:rPr>
          <w:sz w:val="24"/>
          <w:szCs w:val="24"/>
        </w:rPr>
      </w:pPr>
      <w:r w:rsidRPr="00A64F98">
        <w:rPr>
          <w:sz w:val="24"/>
          <w:szCs w:val="24"/>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D75E7B" w:rsidRDefault="00717F60" w:rsidP="007556FF">
      <w:pPr>
        <w:spacing w:line="264" w:lineRule="auto"/>
        <w:ind w:firstLine="0"/>
        <w:jc w:val="center"/>
        <w:rPr>
          <w:b/>
          <w:sz w:val="24"/>
          <w:szCs w:val="24"/>
        </w:rPr>
      </w:pPr>
      <w:r w:rsidRPr="00C12FA4">
        <w:rPr>
          <w:b/>
          <w:sz w:val="24"/>
          <w:szCs w:val="24"/>
        </w:rPr>
        <w:t xml:space="preserve">на </w:t>
      </w:r>
      <w:r w:rsidRPr="00D75E7B">
        <w:rPr>
          <w:b/>
          <w:sz w:val="24"/>
          <w:szCs w:val="24"/>
        </w:rPr>
        <w:t xml:space="preserve">право заключения </w:t>
      </w:r>
      <w:r w:rsidR="00366652" w:rsidRPr="00D75E7B">
        <w:rPr>
          <w:b/>
          <w:sz w:val="24"/>
          <w:szCs w:val="24"/>
        </w:rPr>
        <w:t>Договор</w:t>
      </w:r>
      <w:r w:rsidR="00D75E7B" w:rsidRPr="00D75E7B">
        <w:rPr>
          <w:b/>
          <w:sz w:val="24"/>
          <w:szCs w:val="24"/>
        </w:rPr>
        <w:t>а</w:t>
      </w:r>
      <w:r w:rsidR="00366652" w:rsidRPr="00D75E7B">
        <w:rPr>
          <w:b/>
          <w:sz w:val="24"/>
          <w:szCs w:val="24"/>
        </w:rPr>
        <w:t xml:space="preserve"> </w:t>
      </w:r>
      <w:r w:rsidR="00D75E7B" w:rsidRPr="00D75E7B">
        <w:rPr>
          <w:b/>
          <w:sz w:val="24"/>
          <w:szCs w:val="24"/>
        </w:rPr>
        <w:t>на оказание услуг</w:t>
      </w:r>
      <w:r w:rsidR="00D75E7B" w:rsidRPr="00D75E7B">
        <w:rPr>
          <w:b/>
          <w:snapToGrid w:val="0"/>
          <w:sz w:val="24"/>
          <w:szCs w:val="24"/>
        </w:rPr>
        <w:t xml:space="preserve"> </w:t>
      </w:r>
      <w:r w:rsidR="00F3449C">
        <w:rPr>
          <w:b/>
          <w:sz w:val="24"/>
          <w:szCs w:val="24"/>
        </w:rPr>
        <w:t>на осуществление мойки и шиномонтажа автотранспорта</w:t>
      </w:r>
      <w:r w:rsidR="00D75E7B" w:rsidRPr="00D75E7B">
        <w:rPr>
          <w:b/>
          <w:sz w:val="24"/>
          <w:szCs w:val="24"/>
        </w:rPr>
        <w:t xml:space="preserve"> для нужд филиала ПАО «МРСК Центра» - «Ярэнерго»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75E7B">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0702A1">
        <w:rPr>
          <w:noProof/>
        </w:rPr>
        <w:fldChar w:fldCharType="begin"/>
      </w:r>
      <w:r>
        <w:rPr>
          <w:noProof/>
        </w:rPr>
        <w:instrText xml:space="preserve"> PAGEREF _Toc441131299 \h </w:instrText>
      </w:r>
      <w:r w:rsidR="000702A1">
        <w:rPr>
          <w:noProof/>
        </w:rPr>
      </w:r>
      <w:r w:rsidR="000702A1">
        <w:rPr>
          <w:noProof/>
        </w:rPr>
        <w:fldChar w:fldCharType="separate"/>
      </w:r>
      <w:r w:rsidR="002C3294">
        <w:rPr>
          <w:noProof/>
        </w:rPr>
        <w:t>8</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23187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18"/>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75E7B" w:rsidRPr="001D77D4">
        <w:rPr>
          <w:iCs/>
          <w:sz w:val="24"/>
          <w:szCs w:val="24"/>
        </w:rPr>
        <w:t xml:space="preserve">специалист отдела закупочной деятельности Управления логистики и материально-технического обеспечения филиала ПАО «МРСК Центра»  - «Ярэнерго» </w:t>
      </w:r>
      <w:r w:rsidR="00D75E7B" w:rsidRPr="00AC178A">
        <w:rPr>
          <w:sz w:val="24"/>
          <w:szCs w:val="24"/>
        </w:rPr>
        <w:t>Митрофанов</w:t>
      </w:r>
      <w:r w:rsidR="00D75E7B">
        <w:t>а</w:t>
      </w:r>
      <w:r w:rsidR="00D75E7B" w:rsidRPr="00AC178A">
        <w:rPr>
          <w:sz w:val="24"/>
          <w:szCs w:val="24"/>
        </w:rPr>
        <w:t xml:space="preserve"> Екатерин</w:t>
      </w:r>
      <w:r w:rsidR="00D75E7B">
        <w:t>а</w:t>
      </w:r>
      <w:r w:rsidR="00D75E7B" w:rsidRPr="00AC178A">
        <w:rPr>
          <w:sz w:val="24"/>
          <w:szCs w:val="24"/>
        </w:rPr>
        <w:t xml:space="preserve"> Николаевн</w:t>
      </w:r>
      <w:r w:rsidR="00D75E7B">
        <w:t>а</w:t>
      </w:r>
      <w:r w:rsidR="00D75E7B" w:rsidRPr="001D77D4">
        <w:rPr>
          <w:iCs/>
          <w:sz w:val="24"/>
          <w:szCs w:val="24"/>
        </w:rPr>
        <w:t>, контактный телефон: (4852) 78-14-5</w:t>
      </w:r>
      <w:r w:rsidR="00D75E7B">
        <w:rPr>
          <w:iCs/>
          <w:sz w:val="24"/>
          <w:szCs w:val="24"/>
        </w:rPr>
        <w:t>4</w:t>
      </w:r>
      <w:r w:rsidR="00D75E7B" w:rsidRPr="001D77D4">
        <w:rPr>
          <w:iCs/>
          <w:sz w:val="24"/>
          <w:szCs w:val="24"/>
        </w:rPr>
        <w:t xml:space="preserve">, адрес электронной почты: </w:t>
      </w:r>
      <w:hyperlink r:id="rId18" w:history="1">
        <w:r w:rsidR="00D75E7B" w:rsidRPr="00AC178A">
          <w:rPr>
            <w:rStyle w:val="a7"/>
            <w:sz w:val="24"/>
            <w:szCs w:val="24"/>
            <w:lang w:val="en-US"/>
          </w:rPr>
          <w:t>Mitrofanova</w:t>
        </w:r>
        <w:r w:rsidR="00D75E7B" w:rsidRPr="00AC178A">
          <w:rPr>
            <w:rStyle w:val="a7"/>
            <w:sz w:val="24"/>
            <w:szCs w:val="24"/>
          </w:rPr>
          <w:t>.</w:t>
        </w:r>
        <w:r w:rsidR="00D75E7B" w:rsidRPr="00AC178A">
          <w:rPr>
            <w:rStyle w:val="a7"/>
            <w:sz w:val="24"/>
            <w:szCs w:val="24"/>
            <w:lang w:val="en-US"/>
          </w:rPr>
          <w:t>en</w:t>
        </w:r>
        <w:r w:rsidR="00D75E7B" w:rsidRPr="00AC178A">
          <w:rPr>
            <w:rStyle w:val="a7"/>
            <w:sz w:val="24"/>
            <w:szCs w:val="24"/>
          </w:rPr>
          <w:t>@</w:t>
        </w:r>
        <w:r w:rsidR="00D75E7B" w:rsidRPr="00AC178A">
          <w:rPr>
            <w:rStyle w:val="a7"/>
            <w:sz w:val="24"/>
            <w:szCs w:val="24"/>
            <w:lang w:val="en-US"/>
          </w:rPr>
          <w:t>mrsk</w:t>
        </w:r>
        <w:r w:rsidR="00D75E7B" w:rsidRPr="00AC178A">
          <w:rPr>
            <w:rStyle w:val="a7"/>
            <w:sz w:val="24"/>
            <w:szCs w:val="24"/>
          </w:rPr>
          <w:t>-1.</w:t>
        </w:r>
        <w:r w:rsidR="00D75E7B" w:rsidRPr="00AC178A">
          <w:rPr>
            <w:rStyle w:val="a7"/>
            <w:sz w:val="24"/>
            <w:szCs w:val="24"/>
            <w:lang w:val="en-US"/>
          </w:rPr>
          <w:t>ru</w:t>
        </w:r>
      </w:hyperlink>
      <w:r w:rsidR="00D75E7B">
        <w:rPr>
          <w:rStyle w:val="a7"/>
          <w:sz w:val="24"/>
          <w:szCs w:val="24"/>
        </w:rPr>
        <w:t>.</w:t>
      </w:r>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A84678">
        <w:rPr>
          <w:sz w:val="24"/>
          <w:szCs w:val="24"/>
        </w:rPr>
        <w:t xml:space="preserve">опубликованным </w:t>
      </w:r>
      <w:r w:rsidRPr="00A84678">
        <w:rPr>
          <w:b/>
          <w:sz w:val="24"/>
          <w:szCs w:val="24"/>
        </w:rPr>
        <w:t>«</w:t>
      </w:r>
      <w:r w:rsidR="007F67C9">
        <w:rPr>
          <w:b/>
          <w:sz w:val="24"/>
          <w:szCs w:val="24"/>
        </w:rPr>
        <w:t>29</w:t>
      </w:r>
      <w:r w:rsidRPr="00A84678">
        <w:rPr>
          <w:b/>
          <w:sz w:val="24"/>
          <w:szCs w:val="24"/>
        </w:rPr>
        <w:t xml:space="preserve">» </w:t>
      </w:r>
      <w:r w:rsidR="00BA4392">
        <w:rPr>
          <w:b/>
          <w:sz w:val="24"/>
          <w:szCs w:val="24"/>
        </w:rPr>
        <w:t>но</w:t>
      </w:r>
      <w:r w:rsidR="00CC6C3C" w:rsidRPr="00A84678">
        <w:rPr>
          <w:b/>
          <w:sz w:val="24"/>
          <w:szCs w:val="24"/>
        </w:rPr>
        <w:t>я</w:t>
      </w:r>
      <w:r w:rsidR="00D75E7B" w:rsidRPr="00A84678">
        <w:rPr>
          <w:b/>
          <w:sz w:val="24"/>
          <w:szCs w:val="24"/>
        </w:rPr>
        <w:t>бря</w:t>
      </w:r>
      <w:r w:rsidRPr="00A84678">
        <w:rPr>
          <w:b/>
          <w:sz w:val="24"/>
          <w:szCs w:val="24"/>
        </w:rPr>
        <w:t xml:space="preserve"> 20</w:t>
      </w:r>
      <w:r w:rsidR="00C12FA4" w:rsidRPr="00A84678">
        <w:rPr>
          <w:b/>
          <w:sz w:val="24"/>
          <w:szCs w:val="24"/>
        </w:rPr>
        <w:t>1</w:t>
      </w:r>
      <w:r w:rsidR="00862664" w:rsidRPr="00A84678">
        <w:rPr>
          <w:b/>
          <w:sz w:val="24"/>
          <w:szCs w:val="24"/>
        </w:rPr>
        <w:t>6</w:t>
      </w:r>
      <w:r w:rsidRPr="00A84678">
        <w:rPr>
          <w:b/>
          <w:sz w:val="24"/>
          <w:szCs w:val="24"/>
        </w:rPr>
        <w:t xml:space="preserve"> г.</w:t>
      </w:r>
      <w:r w:rsidRPr="00A84678">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28087C">
        <w:fldChar w:fldCharType="begin"/>
      </w:r>
      <w:r w:rsidR="0028087C">
        <w:instrText xml:space="preserve"> REF _Ref440269836 \r \h  \* MERGEFORMAT </w:instrText>
      </w:r>
      <w:r w:rsidR="0028087C">
        <w:fldChar w:fldCharType="separate"/>
      </w:r>
      <w:r w:rsidR="002A74A8" w:rsidRPr="002A74A8">
        <w:rPr>
          <w:sz w:val="24"/>
          <w:szCs w:val="24"/>
        </w:rPr>
        <w:t>1.1.2</w:t>
      </w:r>
      <w:r w:rsidR="0028087C">
        <w:fldChar w:fldCharType="end"/>
      </w:r>
      <w:r w:rsidR="00702B2C" w:rsidRPr="00862664">
        <w:rPr>
          <w:sz w:val="24"/>
          <w:szCs w:val="24"/>
        </w:rPr>
        <w:t xml:space="preserve"> настоящей Документации,</w:t>
      </w:r>
      <w:r w:rsidR="009A7733" w:rsidRPr="00862664">
        <w:rPr>
          <w:iCs/>
          <w:sz w:val="24"/>
          <w:szCs w:val="24"/>
        </w:rPr>
        <w:t xml:space="preserve"> </w:t>
      </w:r>
      <w:r w:rsidR="00F3449C" w:rsidRPr="001D77D4">
        <w:rPr>
          <w:iCs/>
          <w:sz w:val="24"/>
          <w:szCs w:val="24"/>
        </w:rPr>
        <w:t>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w:t>
      </w:r>
      <w:r w:rsidR="009D7F01" w:rsidRPr="00D75E7B">
        <w:rPr>
          <w:sz w:val="24"/>
          <w:szCs w:val="24"/>
        </w:rPr>
        <w:t xml:space="preserve"> </w:t>
      </w:r>
      <w:r w:rsidR="004B5EB3" w:rsidRPr="00D75E7B">
        <w:rPr>
          <w:sz w:val="24"/>
          <w:szCs w:val="24"/>
        </w:rPr>
        <w:t>к участию в процедуре О</w:t>
      </w:r>
      <w:r w:rsidRPr="00D75E7B">
        <w:rPr>
          <w:sz w:val="24"/>
          <w:szCs w:val="24"/>
        </w:rPr>
        <w:t xml:space="preserve">ткрытого запроса предложений (далее – запрос предложений) </w:t>
      </w:r>
      <w:bookmarkEnd w:id="10"/>
      <w:r w:rsidR="004B5EB3" w:rsidRPr="00D75E7B">
        <w:rPr>
          <w:sz w:val="24"/>
          <w:szCs w:val="24"/>
        </w:rPr>
        <w:t xml:space="preserve">на право заключения </w:t>
      </w:r>
      <w:r w:rsidR="00366652" w:rsidRPr="00D75E7B">
        <w:rPr>
          <w:sz w:val="24"/>
          <w:szCs w:val="24"/>
        </w:rPr>
        <w:t>Договор</w:t>
      </w:r>
      <w:r w:rsidR="00D75E7B">
        <w:rPr>
          <w:sz w:val="24"/>
          <w:szCs w:val="24"/>
        </w:rPr>
        <w:t>а</w:t>
      </w:r>
      <w:r w:rsidR="00366652" w:rsidRPr="00D75E7B">
        <w:rPr>
          <w:sz w:val="24"/>
          <w:szCs w:val="24"/>
        </w:rPr>
        <w:t xml:space="preserve"> </w:t>
      </w:r>
      <w:r w:rsidR="00D75E7B" w:rsidRPr="0023187D">
        <w:rPr>
          <w:sz w:val="24"/>
          <w:szCs w:val="18"/>
        </w:rPr>
        <w:t>на оказание услуг</w:t>
      </w:r>
      <w:r w:rsidR="00D75E7B" w:rsidRPr="0023187D">
        <w:rPr>
          <w:snapToGrid w:val="0"/>
          <w:sz w:val="24"/>
          <w:szCs w:val="18"/>
        </w:rPr>
        <w:t xml:space="preserve"> </w:t>
      </w:r>
      <w:r w:rsidR="00F3449C">
        <w:rPr>
          <w:sz w:val="24"/>
          <w:szCs w:val="18"/>
        </w:rPr>
        <w:t>на осуществление мойки и шиномонтажа автотранспорта</w:t>
      </w:r>
      <w:r w:rsidR="00D75E7B" w:rsidRPr="0023187D">
        <w:rPr>
          <w:sz w:val="24"/>
          <w:szCs w:val="18"/>
        </w:rPr>
        <w:t xml:space="preserve"> для нужд филиала ПАО «МРСК Центра» - «Ярэнерго» (</w:t>
      </w:r>
      <w:r w:rsidR="00862664" w:rsidRPr="0023187D">
        <w:rPr>
          <w:sz w:val="24"/>
          <w:szCs w:val="18"/>
        </w:rPr>
        <w:t>расположенного по адресу: РФ, 150003, г. Ярославль, ул. Воинова, д. 12)</w:t>
      </w:r>
      <w:r w:rsidRPr="0023187D">
        <w:rPr>
          <w:sz w:val="24"/>
          <w:szCs w:val="18"/>
        </w:rPr>
        <w:t>.</w:t>
      </w:r>
      <w:bookmarkEnd w:id="11"/>
      <w:bookmarkEnd w:id="12"/>
      <w:bookmarkEnd w:id="13"/>
      <w:r w:rsidR="00F3449C">
        <w:rPr>
          <w:sz w:val="24"/>
          <w:szCs w:val="18"/>
        </w:rPr>
        <w:t xml:space="preserve"> </w:t>
      </w:r>
    </w:p>
    <w:p w:rsidR="00717F60" w:rsidRPr="0023187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18"/>
        </w:rPr>
      </w:pPr>
      <w:bookmarkStart w:id="14" w:name="_Ref440269836"/>
      <w:r w:rsidRPr="0023187D">
        <w:rPr>
          <w:sz w:val="24"/>
          <w:szCs w:val="18"/>
        </w:rPr>
        <w:t xml:space="preserve">Настоящий </w:t>
      </w:r>
      <w:r w:rsidR="004B5EB3" w:rsidRPr="0023187D">
        <w:rPr>
          <w:sz w:val="24"/>
          <w:szCs w:val="18"/>
        </w:rPr>
        <w:t>З</w:t>
      </w:r>
      <w:r w:rsidRPr="0023187D">
        <w:rPr>
          <w:sz w:val="24"/>
          <w:szCs w:val="18"/>
        </w:rPr>
        <w:t xml:space="preserve">апрос предложений проводится в соответствии с правилами и с использованием функционала </w:t>
      </w:r>
      <w:r w:rsidR="00702B2C" w:rsidRPr="0023187D">
        <w:rPr>
          <w:sz w:val="24"/>
          <w:szCs w:val="18"/>
        </w:rPr>
        <w:t>электронной торговой площадк</w:t>
      </w:r>
      <w:r w:rsidR="00414AB1" w:rsidRPr="0023187D">
        <w:rPr>
          <w:sz w:val="24"/>
          <w:szCs w:val="18"/>
        </w:rPr>
        <w:t>и</w:t>
      </w:r>
      <w:r w:rsidR="00702B2C" w:rsidRPr="0023187D">
        <w:rPr>
          <w:sz w:val="24"/>
          <w:szCs w:val="18"/>
        </w:rPr>
        <w:t xml:space="preserve"> </w:t>
      </w:r>
      <w:r w:rsidR="000D70B6" w:rsidRPr="0023187D">
        <w:rPr>
          <w:sz w:val="24"/>
          <w:szCs w:val="18"/>
        </w:rPr>
        <w:t>П</w:t>
      </w:r>
      <w:r w:rsidR="00702B2C" w:rsidRPr="0023187D">
        <w:rPr>
          <w:sz w:val="24"/>
          <w:szCs w:val="18"/>
        </w:rPr>
        <w:t xml:space="preserve">АО «Россети» </w:t>
      </w:r>
      <w:hyperlink r:id="rId21" w:history="1">
        <w:r w:rsidR="00F3449C" w:rsidRPr="009862D6">
          <w:rPr>
            <w:rStyle w:val="a7"/>
            <w:bCs w:val="0"/>
            <w:sz w:val="24"/>
            <w:szCs w:val="24"/>
          </w:rPr>
          <w:t>etp.rosseti.ru</w:t>
        </w:r>
      </w:hyperlink>
      <w:r w:rsidR="00702B2C" w:rsidRPr="0023187D">
        <w:rPr>
          <w:sz w:val="24"/>
          <w:szCs w:val="18"/>
        </w:rPr>
        <w:t xml:space="preserve"> (далее — ЭТП)</w:t>
      </w:r>
      <w:r w:rsidR="005B75A6" w:rsidRPr="0023187D">
        <w:rPr>
          <w:sz w:val="24"/>
          <w:szCs w:val="18"/>
        </w:rPr>
        <w:t>.</w:t>
      </w:r>
      <w:bookmarkEnd w:id="14"/>
      <w:r w:rsidR="00F3449C">
        <w:rPr>
          <w:sz w:val="24"/>
          <w:szCs w:val="18"/>
        </w:rPr>
        <w:t xml:space="preserve"> </w:t>
      </w:r>
    </w:p>
    <w:p w:rsidR="00717F60" w:rsidRPr="0023187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18"/>
        </w:rPr>
      </w:pPr>
      <w:bookmarkStart w:id="15" w:name="_Ref303669955"/>
      <w:r w:rsidRPr="0023187D">
        <w:rPr>
          <w:sz w:val="24"/>
          <w:szCs w:val="18"/>
        </w:rPr>
        <w:t>Заказчик</w:t>
      </w:r>
      <w:r w:rsidR="00702B2C" w:rsidRPr="0023187D">
        <w:rPr>
          <w:sz w:val="24"/>
          <w:szCs w:val="18"/>
        </w:rPr>
        <w:t xml:space="preserve">: </w:t>
      </w:r>
      <w:r w:rsidRPr="0023187D">
        <w:rPr>
          <w:sz w:val="24"/>
          <w:szCs w:val="18"/>
        </w:rPr>
        <w:t xml:space="preserve"> </w:t>
      </w:r>
      <w:r w:rsidR="00702B2C" w:rsidRPr="0023187D">
        <w:rPr>
          <w:iCs/>
          <w:sz w:val="24"/>
          <w:szCs w:val="18"/>
        </w:rPr>
        <w:t>ПАО «МРСК Центра».</w:t>
      </w:r>
      <w:r w:rsidRPr="0023187D">
        <w:rPr>
          <w:rStyle w:val="aa"/>
          <w:sz w:val="24"/>
          <w:szCs w:val="18"/>
        </w:rPr>
        <w:t xml:space="preserve"> </w:t>
      </w:r>
      <w:bookmarkEnd w:id="15"/>
    </w:p>
    <w:p w:rsidR="008C4223" w:rsidRPr="00D75E7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3187D">
        <w:rPr>
          <w:sz w:val="24"/>
          <w:szCs w:val="18"/>
        </w:rPr>
        <w:t>Предмет З</w:t>
      </w:r>
      <w:r w:rsidR="00717F60" w:rsidRPr="0023187D">
        <w:rPr>
          <w:sz w:val="24"/>
          <w:szCs w:val="18"/>
        </w:rPr>
        <w:t>апроса предложений</w:t>
      </w:r>
      <w:r w:rsidR="00702B2C" w:rsidRPr="00D75E7B">
        <w:rPr>
          <w:sz w:val="24"/>
          <w:szCs w:val="24"/>
        </w:rPr>
        <w:t>:</w:t>
      </w:r>
      <w:bookmarkEnd w:id="16"/>
    </w:p>
    <w:p w:rsidR="00A40714" w:rsidRPr="00D75E7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75E7B">
        <w:rPr>
          <w:b/>
          <w:sz w:val="24"/>
          <w:szCs w:val="24"/>
          <w:u w:val="single"/>
        </w:rPr>
        <w:t>Лот №1:</w:t>
      </w:r>
      <w:r w:rsidR="00717F60" w:rsidRPr="00D75E7B">
        <w:rPr>
          <w:sz w:val="24"/>
          <w:szCs w:val="24"/>
        </w:rPr>
        <w:t xml:space="preserve"> право заключения </w:t>
      </w:r>
      <w:r w:rsidR="00123C70" w:rsidRPr="00D75E7B">
        <w:rPr>
          <w:sz w:val="24"/>
          <w:szCs w:val="24"/>
        </w:rPr>
        <w:t>Договор</w:t>
      </w:r>
      <w:r w:rsidR="00D75E7B" w:rsidRPr="00D75E7B">
        <w:rPr>
          <w:sz w:val="24"/>
          <w:szCs w:val="24"/>
        </w:rPr>
        <w:t>а</w:t>
      </w:r>
      <w:r w:rsidR="00A40714" w:rsidRPr="00D75E7B">
        <w:rPr>
          <w:sz w:val="24"/>
          <w:szCs w:val="24"/>
        </w:rPr>
        <w:t xml:space="preserve"> </w:t>
      </w:r>
      <w:bookmarkEnd w:id="17"/>
      <w:r w:rsidR="00D75E7B" w:rsidRPr="00D75E7B">
        <w:rPr>
          <w:sz w:val="24"/>
          <w:szCs w:val="24"/>
        </w:rPr>
        <w:t>на оказание услуг</w:t>
      </w:r>
      <w:r w:rsidR="00D75E7B" w:rsidRPr="00D75E7B">
        <w:rPr>
          <w:snapToGrid w:val="0"/>
          <w:sz w:val="24"/>
          <w:szCs w:val="24"/>
        </w:rPr>
        <w:t xml:space="preserve"> </w:t>
      </w:r>
      <w:r w:rsidR="00F3449C">
        <w:rPr>
          <w:sz w:val="24"/>
          <w:szCs w:val="24"/>
        </w:rPr>
        <w:t>на осуществление мойки и шиномонтажа автотранспорта</w:t>
      </w:r>
      <w:r w:rsidR="00D75E7B" w:rsidRPr="00D75E7B">
        <w:rPr>
          <w:sz w:val="24"/>
          <w:szCs w:val="24"/>
        </w:rPr>
        <w:t xml:space="preserve"> для нужд филиала ПАО «МРСК Центра» - «Ярэнерго»</w:t>
      </w:r>
      <w:r w:rsidR="00702B2C" w:rsidRPr="00D75E7B">
        <w:rPr>
          <w:sz w:val="24"/>
          <w:szCs w:val="24"/>
        </w:rPr>
        <w:t>.</w:t>
      </w:r>
    </w:p>
    <w:p w:rsidR="008C4223" w:rsidRPr="00D75E7B" w:rsidRDefault="008C4223" w:rsidP="00750D4A">
      <w:pPr>
        <w:keepNext/>
        <w:autoSpaceDE w:val="0"/>
        <w:autoSpaceDN w:val="0"/>
        <w:spacing w:line="264" w:lineRule="auto"/>
        <w:ind w:firstLine="540"/>
        <w:rPr>
          <w:sz w:val="24"/>
          <w:szCs w:val="24"/>
          <w:lang w:eastAsia="ru-RU"/>
        </w:rPr>
      </w:pPr>
      <w:r w:rsidRPr="00D75E7B">
        <w:rPr>
          <w:sz w:val="24"/>
          <w:szCs w:val="24"/>
        </w:rPr>
        <w:t xml:space="preserve">Количество лотов: </w:t>
      </w:r>
      <w:r w:rsidRPr="00D75E7B">
        <w:rPr>
          <w:b/>
          <w:sz w:val="24"/>
          <w:szCs w:val="24"/>
        </w:rPr>
        <w:t>1 (один)</w:t>
      </w:r>
      <w:r w:rsidRPr="00D75E7B">
        <w:rPr>
          <w:sz w:val="24"/>
          <w:szCs w:val="24"/>
        </w:rPr>
        <w:t>.</w:t>
      </w:r>
    </w:p>
    <w:bookmarkEnd w:id="18"/>
    <w:p w:rsidR="00804801" w:rsidRPr="0085233F" w:rsidRDefault="00B5344A" w:rsidP="00750D4A">
      <w:pPr>
        <w:pStyle w:val="a"/>
        <w:keepNext/>
        <w:numPr>
          <w:ilvl w:val="0"/>
          <w:numId w:val="0"/>
        </w:numPr>
        <w:spacing w:line="264" w:lineRule="auto"/>
        <w:ind w:left="360" w:hanging="360"/>
        <w:rPr>
          <w:sz w:val="24"/>
          <w:szCs w:val="24"/>
        </w:rPr>
      </w:pPr>
      <w:r w:rsidRPr="00D75E7B">
        <w:rPr>
          <w:sz w:val="24"/>
          <w:szCs w:val="24"/>
        </w:rPr>
        <w:t xml:space="preserve">Частичное </w:t>
      </w:r>
      <w:r w:rsidR="00366652" w:rsidRPr="0085233F">
        <w:rPr>
          <w:sz w:val="24"/>
          <w:szCs w:val="24"/>
        </w:rPr>
        <w:t xml:space="preserve">оказание </w:t>
      </w:r>
      <w:r w:rsidR="00AD3EBC" w:rsidRPr="0085233F">
        <w:rPr>
          <w:sz w:val="24"/>
          <w:szCs w:val="24"/>
        </w:rPr>
        <w:t>услуг</w:t>
      </w:r>
      <w:r w:rsidRPr="0085233F">
        <w:rPr>
          <w:sz w:val="24"/>
          <w:szCs w:val="24"/>
        </w:rPr>
        <w:t xml:space="preserve"> не допускается.</w:t>
      </w:r>
    </w:p>
    <w:p w:rsidR="00717F60" w:rsidRPr="0085233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5233F">
        <w:rPr>
          <w:sz w:val="24"/>
          <w:szCs w:val="24"/>
        </w:rPr>
        <w:t>Сроки</w:t>
      </w:r>
      <w:r w:rsidR="00717F60" w:rsidRPr="0085233F">
        <w:rPr>
          <w:sz w:val="24"/>
          <w:szCs w:val="24"/>
        </w:rPr>
        <w:t xml:space="preserve"> </w:t>
      </w:r>
      <w:r w:rsidR="00366652" w:rsidRPr="0085233F">
        <w:rPr>
          <w:sz w:val="24"/>
          <w:szCs w:val="24"/>
        </w:rPr>
        <w:t>оказания услуг</w:t>
      </w:r>
      <w:r w:rsidR="00717F60" w:rsidRPr="0085233F">
        <w:rPr>
          <w:sz w:val="24"/>
          <w:szCs w:val="24"/>
        </w:rPr>
        <w:t xml:space="preserve">: </w:t>
      </w:r>
      <w:r w:rsidR="0085233F" w:rsidRPr="0085233F">
        <w:rPr>
          <w:sz w:val="24"/>
          <w:szCs w:val="24"/>
        </w:rPr>
        <w:t>с момента заключения договора по 31.12.2017 года</w:t>
      </w:r>
      <w:r w:rsidR="0085233F" w:rsidRPr="0085233F">
        <w:rPr>
          <w:bCs w:val="0"/>
          <w:sz w:val="24"/>
          <w:szCs w:val="24"/>
        </w:rPr>
        <w:t xml:space="preserve">, согласно заявок, предоставленных сотрудникам СМиТ филиала </w:t>
      </w:r>
      <w:r w:rsidR="0085233F" w:rsidRPr="0085233F">
        <w:rPr>
          <w:sz w:val="24"/>
          <w:szCs w:val="24"/>
        </w:rPr>
        <w:t>ПАО «МРСК Центра» - «Ярэнерго»</w:t>
      </w:r>
      <w:r w:rsidR="00FA7326" w:rsidRPr="0085233F">
        <w:rPr>
          <w:sz w:val="24"/>
          <w:szCs w:val="24"/>
        </w:rPr>
        <w:t xml:space="preserve">/в соответствии </w:t>
      </w:r>
      <w:r w:rsidR="002D2587" w:rsidRPr="0085233F">
        <w:rPr>
          <w:sz w:val="24"/>
          <w:szCs w:val="24"/>
        </w:rPr>
        <w:t>со сроками, указанными в</w:t>
      </w:r>
      <w:r w:rsidR="00FA7326" w:rsidRPr="0085233F">
        <w:rPr>
          <w:sz w:val="24"/>
          <w:szCs w:val="24"/>
        </w:rPr>
        <w:t xml:space="preserve"> Приложени</w:t>
      </w:r>
      <w:r w:rsidR="002D2587" w:rsidRPr="0085233F">
        <w:rPr>
          <w:sz w:val="24"/>
          <w:szCs w:val="24"/>
        </w:rPr>
        <w:t>и</w:t>
      </w:r>
      <w:r w:rsidR="00FA7326" w:rsidRPr="0085233F">
        <w:rPr>
          <w:sz w:val="24"/>
          <w:szCs w:val="24"/>
        </w:rPr>
        <w:t xml:space="preserve"> №1 к настоящей документации</w:t>
      </w:r>
      <w:r w:rsidR="00717F60" w:rsidRPr="0085233F">
        <w:rPr>
          <w:sz w:val="24"/>
          <w:szCs w:val="24"/>
        </w:rPr>
        <w:t>.</w:t>
      </w:r>
      <w:bookmarkEnd w:id="19"/>
      <w:r w:rsidR="00D75E7B" w:rsidRPr="0085233F">
        <w:rPr>
          <w:sz w:val="24"/>
          <w:szCs w:val="24"/>
        </w:rPr>
        <w:t xml:space="preserve"> </w:t>
      </w:r>
      <w:r w:rsidR="0085233F" w:rsidRPr="0085233F">
        <w:rPr>
          <w:sz w:val="24"/>
          <w:szCs w:val="24"/>
        </w:rPr>
        <w:t xml:space="preserve"> </w:t>
      </w:r>
    </w:p>
    <w:p w:rsidR="008D2928" w:rsidRPr="00D75E7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w:t>
      </w:r>
      <w:r w:rsidRPr="00D75E7B">
        <w:rPr>
          <w:sz w:val="24"/>
          <w:szCs w:val="24"/>
        </w:rPr>
        <w:t xml:space="preserve">услуг Участником будет осуществляться на </w:t>
      </w:r>
      <w:r w:rsidR="00425F34" w:rsidRPr="00D75E7B">
        <w:rPr>
          <w:sz w:val="24"/>
          <w:szCs w:val="24"/>
        </w:rPr>
        <w:t>территории Р</w:t>
      </w:r>
      <w:r w:rsidR="00A0540E" w:rsidRPr="00D75E7B">
        <w:rPr>
          <w:sz w:val="24"/>
          <w:szCs w:val="24"/>
        </w:rPr>
        <w:t xml:space="preserve">оссийской </w:t>
      </w:r>
      <w:r w:rsidR="00425F34" w:rsidRPr="00D75E7B">
        <w:rPr>
          <w:sz w:val="24"/>
          <w:szCs w:val="24"/>
        </w:rPr>
        <w:t>Ф</w:t>
      </w:r>
      <w:r w:rsidR="00A0540E" w:rsidRPr="00D75E7B">
        <w:rPr>
          <w:sz w:val="24"/>
          <w:szCs w:val="24"/>
        </w:rPr>
        <w:t>едерации</w:t>
      </w:r>
      <w:r w:rsidRPr="00D75E7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85233F">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r w:rsidR="0085233F">
        <w:rPr>
          <w:iCs/>
          <w:sz w:val="24"/>
          <w:szCs w:val="24"/>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28087C">
        <w:fldChar w:fldCharType="begin"/>
      </w:r>
      <w:r w:rsidR="0028087C">
        <w:instrText xml:space="preserve"> REF _Ref305973574 \r \h  \* MERGEFORMAT </w:instrText>
      </w:r>
      <w:r w:rsidR="0028087C">
        <w:fldChar w:fldCharType="separate"/>
      </w:r>
      <w:r w:rsidR="002A74A8">
        <w:t>2</w:t>
      </w:r>
      <w:r w:rsidR="0028087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28087C">
        <w:fldChar w:fldCharType="begin"/>
      </w:r>
      <w:r w:rsidR="0028087C">
        <w:instrText xml:space="preserve"> REF _Ref440270637 \r \h  \* MERGEFORMAT </w:instrText>
      </w:r>
      <w:r w:rsidR="0028087C">
        <w:fldChar w:fldCharType="separate"/>
      </w:r>
      <w:r w:rsidR="002A74A8" w:rsidRPr="002A74A8">
        <w:rPr>
          <w:sz w:val="24"/>
          <w:szCs w:val="24"/>
        </w:rPr>
        <w:t>1.1.5</w:t>
      </w:r>
      <w:r w:rsidR="0028087C">
        <w:fldChar w:fldCharType="end"/>
      </w:r>
      <w:r w:rsidRPr="00366652">
        <w:rPr>
          <w:sz w:val="24"/>
          <w:szCs w:val="24"/>
        </w:rPr>
        <w:t xml:space="preserve">, </w:t>
      </w:r>
      <w:r w:rsidR="0028087C">
        <w:fldChar w:fldCharType="begin"/>
      </w:r>
      <w:r w:rsidR="0028087C">
        <w:instrText xml:space="preserve"> REF _Ref440270663 \r \h  \* MERGEFORMAT </w:instrText>
      </w:r>
      <w:r w:rsidR="0028087C">
        <w:fldChar w:fldCharType="separate"/>
      </w:r>
      <w:r w:rsidR="002A74A8" w:rsidRPr="002A74A8">
        <w:rPr>
          <w:sz w:val="24"/>
          <w:szCs w:val="24"/>
        </w:rPr>
        <w:t>1.1.7</w:t>
      </w:r>
      <w:r w:rsidR="0028087C">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r w:rsidRPr="00D622FF">
        <w:rPr>
          <w:sz w:val="24"/>
          <w:szCs w:val="24"/>
        </w:rPr>
        <w:t>ях</w:t>
      </w:r>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п.п. </w:t>
      </w:r>
      <w:r w:rsidR="0028087C">
        <w:fldChar w:fldCharType="begin"/>
      </w:r>
      <w:r w:rsidR="0028087C">
        <w:instrText xml:space="preserve"> REF _Ref440270637 \r \h  \* MERGEFORMAT </w:instrText>
      </w:r>
      <w:r w:rsidR="0028087C">
        <w:fldChar w:fldCharType="separate"/>
      </w:r>
      <w:r w:rsidR="002A74A8" w:rsidRPr="002A74A8">
        <w:rPr>
          <w:sz w:val="24"/>
          <w:szCs w:val="24"/>
        </w:rPr>
        <w:t>1.1.5</w:t>
      </w:r>
      <w:r w:rsidR="0028087C">
        <w:fldChar w:fldCharType="end"/>
      </w:r>
      <w:r w:rsidR="008D2928" w:rsidRPr="00366652">
        <w:rPr>
          <w:sz w:val="24"/>
          <w:szCs w:val="24"/>
        </w:rPr>
        <w:t xml:space="preserve">, </w:t>
      </w:r>
      <w:r w:rsidR="0028087C">
        <w:fldChar w:fldCharType="begin"/>
      </w:r>
      <w:r w:rsidR="0028087C">
        <w:instrText xml:space="preserve"> REF _Ref440270663 \r \h  \* MERGEFORMAT </w:instrText>
      </w:r>
      <w:r w:rsidR="0028087C">
        <w:fldChar w:fldCharType="separate"/>
      </w:r>
      <w:r w:rsidR="002A74A8" w:rsidRPr="002A74A8">
        <w:rPr>
          <w:sz w:val="24"/>
          <w:szCs w:val="24"/>
        </w:rPr>
        <w:t>1.1.7</w:t>
      </w:r>
      <w:r w:rsidR="0028087C">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28087C">
        <w:fldChar w:fldCharType="begin"/>
      </w:r>
      <w:r w:rsidR="0028087C">
        <w:instrText xml:space="preserve"> REF _Ref305973033 \r \h  \* MERGEFORMAT </w:instrText>
      </w:r>
      <w:r w:rsidR="0028087C">
        <w:fldChar w:fldCharType="separate"/>
      </w:r>
      <w:r w:rsidR="002A74A8" w:rsidRPr="002A74A8">
        <w:rPr>
          <w:sz w:val="24"/>
          <w:szCs w:val="24"/>
        </w:rPr>
        <w:t>3.2</w:t>
      </w:r>
      <w:r w:rsidR="0028087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28087C">
        <w:fldChar w:fldCharType="begin"/>
      </w:r>
      <w:r w:rsidR="0028087C">
        <w:instrText xml:space="preserve"> REF _Ref191386109 \n \h  \* MERGEFORMAT </w:instrText>
      </w:r>
      <w:r w:rsidR="0028087C">
        <w:fldChar w:fldCharType="separate"/>
      </w:r>
      <w:r w:rsidR="002A74A8" w:rsidRPr="002A74A8">
        <w:rPr>
          <w:color w:val="000000"/>
          <w:sz w:val="24"/>
          <w:szCs w:val="24"/>
        </w:rPr>
        <w:t>3.3.2</w:t>
      </w:r>
      <w:r w:rsidR="0028087C">
        <w:fldChar w:fldCharType="end"/>
      </w:r>
      <w:r w:rsidR="00721B30">
        <w:rPr>
          <w:color w:val="000000"/>
          <w:sz w:val="24"/>
          <w:szCs w:val="24"/>
        </w:rPr>
        <w:t>)</w:t>
      </w:r>
      <w:r w:rsidR="001222CA" w:rsidRPr="001222CA">
        <w:rPr>
          <w:bCs w:val="0"/>
          <w:sz w:val="24"/>
          <w:szCs w:val="24"/>
        </w:rPr>
        <w:t xml:space="preserve">, за исключением документов, указанных в п.п. </w:t>
      </w:r>
      <w:r w:rsidR="0028087C">
        <w:fldChar w:fldCharType="begin"/>
      </w:r>
      <w:r w:rsidR="0028087C">
        <w:instrText xml:space="preserve"> REF _Ref442190123 \r \h  \* MERGEFORMAT </w:instrText>
      </w:r>
      <w:r w:rsidR="0028087C">
        <w:fldChar w:fldCharType="separate"/>
      </w:r>
      <w:r w:rsidR="002A74A8" w:rsidRPr="002A74A8">
        <w:rPr>
          <w:bCs w:val="0"/>
          <w:sz w:val="24"/>
          <w:szCs w:val="24"/>
        </w:rPr>
        <w:t>у)</w:t>
      </w:r>
      <w:r w:rsidR="0028087C">
        <w:fldChar w:fldCharType="end"/>
      </w:r>
      <w:r w:rsidR="001222CA" w:rsidRPr="001222CA">
        <w:rPr>
          <w:sz w:val="24"/>
          <w:szCs w:val="24"/>
        </w:rPr>
        <w:t xml:space="preserve"> п. </w:t>
      </w:r>
      <w:r w:rsidR="0028087C">
        <w:fldChar w:fldCharType="begin"/>
      </w:r>
      <w:r w:rsidR="0028087C">
        <w:instrText xml:space="preserve"> REF _Ref306005578 \r \h  \* MERGEFORMAT </w:instrText>
      </w:r>
      <w:r w:rsidR="0028087C">
        <w:fldChar w:fldCharType="separate"/>
      </w:r>
      <w:r w:rsidR="002A74A8" w:rsidRPr="002A74A8">
        <w:rPr>
          <w:sz w:val="24"/>
          <w:szCs w:val="24"/>
        </w:rPr>
        <w:t>3.3.8.3</w:t>
      </w:r>
      <w:r w:rsidR="0028087C">
        <w:fldChar w:fldCharType="end"/>
      </w:r>
      <w:r w:rsidR="001222CA" w:rsidRPr="001222CA">
        <w:rPr>
          <w:sz w:val="24"/>
          <w:szCs w:val="24"/>
        </w:rPr>
        <w:t xml:space="preserve"> и подразделе </w:t>
      </w:r>
      <w:r w:rsidR="0028087C">
        <w:fldChar w:fldCharType="begin"/>
      </w:r>
      <w:r w:rsidR="0028087C">
        <w:instrText xml:space="preserve"> REF _Ref441574649 \r \h  \* MERGEFORMAT </w:instrText>
      </w:r>
      <w:r w:rsidR="0028087C">
        <w:fldChar w:fldCharType="separate"/>
      </w:r>
      <w:r w:rsidR="002A74A8" w:rsidRPr="002A74A8">
        <w:rPr>
          <w:sz w:val="24"/>
          <w:szCs w:val="24"/>
        </w:rPr>
        <w:t>5.18</w:t>
      </w:r>
      <w:r w:rsidR="0028087C">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28087C">
        <w:fldChar w:fldCharType="begin"/>
      </w:r>
      <w:r w:rsidR="0028087C">
        <w:instrText xml:space="preserve"> REF _Ref191386164 \r \h  \* MERGEFORMAT </w:instrText>
      </w:r>
      <w:r w:rsidR="0028087C">
        <w:fldChar w:fldCharType="separate"/>
      </w:r>
      <w:r w:rsidR="002A74A8" w:rsidRPr="002A74A8">
        <w:rPr>
          <w:sz w:val="24"/>
          <w:szCs w:val="24"/>
        </w:rPr>
        <w:t xml:space="preserve"> 1.4.1 </w:t>
      </w:r>
      <w:r w:rsidR="0028087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28087C">
        <w:fldChar w:fldCharType="begin"/>
      </w:r>
      <w:r w:rsidR="0028087C">
        <w:instrText xml:space="preserve"> REF _Ref306978606 \r \h  \* MERGEFORMAT </w:instrText>
      </w:r>
      <w:r w:rsidR="0028087C">
        <w:fldChar w:fldCharType="separate"/>
      </w:r>
      <w:r w:rsidR="002A74A8" w:rsidRPr="002A74A8">
        <w:rPr>
          <w:sz w:val="24"/>
          <w:szCs w:val="24"/>
        </w:rPr>
        <w:t xml:space="preserve"> 1.4.2 </w:t>
      </w:r>
      <w:r w:rsidR="0028087C">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28087C">
        <w:fldChar w:fldCharType="begin"/>
      </w:r>
      <w:r w:rsidR="0028087C">
        <w:instrText xml:space="preserve"> REF _Ref306114966 \r \h  \* MERGEFORMAT </w:instrText>
      </w:r>
      <w:r w:rsidR="0028087C">
        <w:fldChar w:fldCharType="separate"/>
      </w:r>
      <w:r w:rsidR="002A74A8" w:rsidRPr="002A74A8">
        <w:rPr>
          <w:sz w:val="24"/>
          <w:szCs w:val="24"/>
        </w:rPr>
        <w:t>3.3.11</w:t>
      </w:r>
      <w:r w:rsidR="0028087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0702A1">
        <w:rPr>
          <w:b w:val="0"/>
        </w:rPr>
        <w:fldChar w:fldCharType="begin"/>
      </w:r>
      <w:r w:rsidR="002D4BC6">
        <w:rPr>
          <w:b w:val="0"/>
        </w:rPr>
        <w:instrText xml:space="preserve"> REF _Ref440275279 \r \h </w:instrText>
      </w:r>
      <w:r w:rsidR="000702A1">
        <w:rPr>
          <w:b w:val="0"/>
        </w:rPr>
      </w:r>
      <w:r w:rsidR="000702A1">
        <w:rPr>
          <w:b w:val="0"/>
        </w:rPr>
        <w:fldChar w:fldCharType="separate"/>
      </w:r>
      <w:r w:rsidR="002A74A8">
        <w:rPr>
          <w:b w:val="0"/>
        </w:rPr>
        <w:t>1.1.4</w:t>
      </w:r>
      <w:r w:rsidR="000702A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28087C">
        <w:fldChar w:fldCharType="begin"/>
      </w:r>
      <w:r w:rsidR="0028087C">
        <w:instrText xml:space="preserve"> REF _Ref305973147 \r \h  \* MERGEFORMAT </w:instrText>
      </w:r>
      <w:r w:rsidR="0028087C">
        <w:fldChar w:fldCharType="separate"/>
      </w:r>
      <w:r w:rsidR="002A74A8" w:rsidRPr="002A74A8">
        <w:rPr>
          <w:b w:val="0"/>
          <w:szCs w:val="24"/>
        </w:rPr>
        <w:t>3.3</w:t>
      </w:r>
      <w:r w:rsidR="0028087C">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28087C">
        <w:fldChar w:fldCharType="begin"/>
      </w:r>
      <w:r w:rsidR="0028087C">
        <w:instrText xml:space="preserve"> REF _Ref55336310 \r \h  \* MERGEFORMAT </w:instrText>
      </w:r>
      <w:r w:rsidR="0028087C">
        <w:fldChar w:fldCharType="separate"/>
      </w:r>
      <w:r w:rsidR="002A74A8" w:rsidRPr="002A74A8">
        <w:rPr>
          <w:b w:val="0"/>
          <w:szCs w:val="24"/>
        </w:rPr>
        <w:t>5.1</w:t>
      </w:r>
      <w:r w:rsidR="0028087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28087C">
        <w:fldChar w:fldCharType="begin"/>
      </w:r>
      <w:r w:rsidR="0028087C">
        <w:instrText xml:space="preserve"> REF _Ref440284918 \r \h  \* MERGEFORMAT </w:instrText>
      </w:r>
      <w:r w:rsidR="0028087C">
        <w:fldChar w:fldCharType="separate"/>
      </w:r>
      <w:r w:rsidR="002A74A8" w:rsidRPr="002A74A8">
        <w:rPr>
          <w:b w:val="0"/>
          <w:szCs w:val="24"/>
        </w:rPr>
        <w:t>5.2</w:t>
      </w:r>
      <w:r w:rsidR="0028087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28087C">
        <w:fldChar w:fldCharType="begin"/>
      </w:r>
      <w:r w:rsidR="0028087C">
        <w:instrText xml:space="preserve"> REF _Ref440537086 \r \h  \* MERGEFORMAT </w:instrText>
      </w:r>
      <w:r w:rsidR="0028087C">
        <w:fldChar w:fldCharType="separate"/>
      </w:r>
      <w:r w:rsidR="002A74A8" w:rsidRPr="002A74A8">
        <w:rPr>
          <w:b w:val="0"/>
          <w:bCs w:val="0"/>
          <w:szCs w:val="24"/>
        </w:rPr>
        <w:t>5.3</w:t>
      </w:r>
      <w:r w:rsidR="0028087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28087C">
        <w:fldChar w:fldCharType="begin"/>
      </w:r>
      <w:r w:rsidR="0028087C">
        <w:instrText xml:space="preserve"> REF _Ref440284947 \r \h  \* MERGEFORMAT </w:instrText>
      </w:r>
      <w:r w:rsidR="0028087C">
        <w:fldChar w:fldCharType="separate"/>
      </w:r>
      <w:r w:rsidR="002A74A8" w:rsidRPr="002A74A8">
        <w:rPr>
          <w:b w:val="0"/>
          <w:szCs w:val="24"/>
        </w:rPr>
        <w:t>5.4</w:t>
      </w:r>
      <w:r w:rsidR="0028087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0702A1">
        <w:rPr>
          <w:b w:val="0"/>
          <w:szCs w:val="24"/>
        </w:rPr>
        <w:fldChar w:fldCharType="begin"/>
      </w:r>
      <w:r w:rsidR="00B8118F">
        <w:rPr>
          <w:b w:val="0"/>
          <w:szCs w:val="24"/>
        </w:rPr>
        <w:instrText xml:space="preserve"> REF _Ref440361439 \r \h </w:instrText>
      </w:r>
      <w:r w:rsidR="000702A1">
        <w:rPr>
          <w:b w:val="0"/>
          <w:szCs w:val="24"/>
        </w:rPr>
      </w:r>
      <w:r w:rsidR="000702A1">
        <w:rPr>
          <w:b w:val="0"/>
          <w:szCs w:val="24"/>
        </w:rPr>
        <w:fldChar w:fldCharType="separate"/>
      </w:r>
      <w:r w:rsidR="002A74A8">
        <w:rPr>
          <w:b w:val="0"/>
          <w:szCs w:val="24"/>
        </w:rPr>
        <w:t>5.5</w:t>
      </w:r>
      <w:r w:rsidR="000702A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702A1">
        <w:rPr>
          <w:b w:val="0"/>
          <w:szCs w:val="24"/>
        </w:rPr>
        <w:fldChar w:fldCharType="begin"/>
      </w:r>
      <w:r w:rsidR="00B8118F">
        <w:rPr>
          <w:b w:val="0"/>
          <w:szCs w:val="24"/>
        </w:rPr>
        <w:instrText xml:space="preserve"> REF _Ref440361531 \r \h </w:instrText>
      </w:r>
      <w:r w:rsidR="000702A1">
        <w:rPr>
          <w:b w:val="0"/>
          <w:szCs w:val="24"/>
        </w:rPr>
      </w:r>
      <w:r w:rsidR="000702A1">
        <w:rPr>
          <w:b w:val="0"/>
          <w:szCs w:val="24"/>
        </w:rPr>
        <w:fldChar w:fldCharType="separate"/>
      </w:r>
      <w:r w:rsidR="002A74A8">
        <w:rPr>
          <w:b w:val="0"/>
          <w:szCs w:val="24"/>
        </w:rPr>
        <w:t>5.6</w:t>
      </w:r>
      <w:r w:rsidR="000702A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0702A1">
        <w:rPr>
          <w:b w:val="0"/>
          <w:szCs w:val="24"/>
        </w:rPr>
        <w:fldChar w:fldCharType="begin"/>
      </w:r>
      <w:r>
        <w:rPr>
          <w:b w:val="0"/>
          <w:szCs w:val="24"/>
        </w:rPr>
        <w:instrText xml:space="preserve"> REF _Ref440285128 \r \h </w:instrText>
      </w:r>
      <w:r w:rsidR="000702A1">
        <w:rPr>
          <w:b w:val="0"/>
          <w:szCs w:val="24"/>
        </w:rPr>
      </w:r>
      <w:r w:rsidR="000702A1">
        <w:rPr>
          <w:b w:val="0"/>
          <w:szCs w:val="24"/>
        </w:rPr>
        <w:fldChar w:fldCharType="separate"/>
      </w:r>
      <w:r w:rsidR="002A74A8">
        <w:rPr>
          <w:b w:val="0"/>
          <w:szCs w:val="24"/>
        </w:rPr>
        <w:t>3.3.14</w:t>
      </w:r>
      <w:r w:rsidR="000702A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0702A1">
        <w:rPr>
          <w:b w:val="0"/>
          <w:szCs w:val="24"/>
        </w:rPr>
        <w:fldChar w:fldCharType="begin"/>
      </w:r>
      <w:r>
        <w:rPr>
          <w:b w:val="0"/>
          <w:szCs w:val="24"/>
        </w:rPr>
        <w:instrText xml:space="preserve"> REF _Ref305973250 \r \h </w:instrText>
      </w:r>
      <w:r w:rsidR="000702A1">
        <w:rPr>
          <w:b w:val="0"/>
          <w:szCs w:val="24"/>
        </w:rPr>
      </w:r>
      <w:r w:rsidR="000702A1">
        <w:rPr>
          <w:b w:val="0"/>
          <w:szCs w:val="24"/>
        </w:rPr>
        <w:fldChar w:fldCharType="separate"/>
      </w:r>
      <w:r w:rsidR="002A74A8">
        <w:rPr>
          <w:b w:val="0"/>
          <w:szCs w:val="24"/>
        </w:rPr>
        <w:t>3.5.1</w:t>
      </w:r>
      <w:r w:rsidR="000702A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0702A1">
        <w:rPr>
          <w:b w:val="0"/>
          <w:szCs w:val="24"/>
        </w:rPr>
        <w:fldChar w:fldCharType="begin"/>
      </w:r>
      <w:r>
        <w:rPr>
          <w:b w:val="0"/>
          <w:szCs w:val="24"/>
        </w:rPr>
        <w:instrText xml:space="preserve"> REF _Ref303681924 \r \h </w:instrText>
      </w:r>
      <w:r w:rsidR="000702A1">
        <w:rPr>
          <w:b w:val="0"/>
          <w:szCs w:val="24"/>
        </w:rPr>
      </w:r>
      <w:r w:rsidR="000702A1">
        <w:rPr>
          <w:b w:val="0"/>
          <w:szCs w:val="24"/>
        </w:rPr>
        <w:fldChar w:fldCharType="separate"/>
      </w:r>
      <w:r w:rsidR="002A74A8">
        <w:rPr>
          <w:b w:val="0"/>
          <w:szCs w:val="24"/>
        </w:rPr>
        <w:t>3.8</w:t>
      </w:r>
      <w:r w:rsidR="000702A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28087C">
        <w:fldChar w:fldCharType="begin"/>
      </w:r>
      <w:r w:rsidR="0028087C">
        <w:instrText xml:space="preserve"> REF _Ref305973033 \r \h  \* MERGEFORMAT </w:instrText>
      </w:r>
      <w:r w:rsidR="0028087C">
        <w:fldChar w:fldCharType="separate"/>
      </w:r>
      <w:r w:rsidR="002A74A8" w:rsidRPr="002A74A8">
        <w:rPr>
          <w:bCs w:val="0"/>
          <w:sz w:val="24"/>
          <w:szCs w:val="24"/>
        </w:rPr>
        <w:t>3.2</w:t>
      </w:r>
      <w:r w:rsidR="0028087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28087C">
        <w:fldChar w:fldCharType="begin"/>
      </w:r>
      <w:r w:rsidR="0028087C">
        <w:instrText xml:space="preserve"> REF _Ref305973147 \r \h  \* MERGEFORMAT </w:instrText>
      </w:r>
      <w:r w:rsidR="0028087C">
        <w:fldChar w:fldCharType="separate"/>
      </w:r>
      <w:r w:rsidR="002A74A8" w:rsidRPr="002A74A8">
        <w:rPr>
          <w:bCs w:val="0"/>
          <w:sz w:val="24"/>
          <w:szCs w:val="24"/>
        </w:rPr>
        <w:t>3.3</w:t>
      </w:r>
      <w:r w:rsidR="0028087C">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28087C">
        <w:fldChar w:fldCharType="begin"/>
      </w:r>
      <w:r w:rsidR="0028087C">
        <w:instrText xml:space="preserve"> REF _Ref305973214 \r \h  \* MERGEFORMAT </w:instrText>
      </w:r>
      <w:r w:rsidR="0028087C">
        <w:fldChar w:fldCharType="separate"/>
      </w:r>
      <w:r w:rsidR="002A74A8" w:rsidRPr="002A74A8">
        <w:rPr>
          <w:bCs w:val="0"/>
          <w:sz w:val="24"/>
          <w:szCs w:val="24"/>
        </w:rPr>
        <w:t>3.4</w:t>
      </w:r>
      <w:r w:rsidR="0028087C">
        <w:fldChar w:fldCharType="end"/>
      </w:r>
      <w:r w:rsidR="00096E9D" w:rsidRPr="00E71A48">
        <w:rPr>
          <w:bCs w:val="0"/>
          <w:sz w:val="24"/>
          <w:szCs w:val="24"/>
        </w:rPr>
        <w:t xml:space="preserve">, </w:t>
      </w:r>
      <w:r w:rsidR="0028087C">
        <w:fldChar w:fldCharType="begin"/>
      </w:r>
      <w:r w:rsidR="0028087C">
        <w:instrText xml:space="preserve"> REF _Ref303683883 \r \h  \* MERGEFORMAT </w:instrText>
      </w:r>
      <w:r w:rsidR="0028087C">
        <w:fldChar w:fldCharType="separate"/>
      </w:r>
      <w:r w:rsidR="002A74A8" w:rsidRPr="002A74A8">
        <w:rPr>
          <w:bCs w:val="0"/>
          <w:sz w:val="24"/>
          <w:szCs w:val="24"/>
        </w:rPr>
        <w:t>3.5</w:t>
      </w:r>
      <w:r w:rsidR="0028087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8087C">
        <w:fldChar w:fldCharType="begin"/>
      </w:r>
      <w:r w:rsidR="0028087C">
        <w:instrText xml:space="preserve"> REF _Ref305973250 \r \h  \* MERGEFORMAT </w:instrText>
      </w:r>
      <w:r w:rsidR="0028087C">
        <w:fldChar w:fldCharType="separate"/>
      </w:r>
      <w:r w:rsidR="002A74A8" w:rsidRPr="002A74A8">
        <w:rPr>
          <w:bCs w:val="0"/>
          <w:sz w:val="24"/>
          <w:szCs w:val="24"/>
        </w:rPr>
        <w:t>3.5</w:t>
      </w:r>
      <w:r w:rsidR="002A74A8">
        <w:t>.1</w:t>
      </w:r>
      <w:r w:rsidR="0028087C">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28087C">
        <w:fldChar w:fldCharType="begin"/>
      </w:r>
      <w:r w:rsidR="0028087C">
        <w:instrText xml:space="preserve"> REF _Ref303250967 \r \h  \* MERGEFORMAT </w:instrText>
      </w:r>
      <w:r w:rsidR="0028087C">
        <w:fldChar w:fldCharType="separate"/>
      </w:r>
      <w:r w:rsidR="002A74A8" w:rsidRPr="002A74A8">
        <w:rPr>
          <w:bCs w:val="0"/>
          <w:sz w:val="24"/>
          <w:szCs w:val="24"/>
        </w:rPr>
        <w:t>3.7</w:t>
      </w:r>
      <w:r w:rsidR="0028087C">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8087C">
        <w:fldChar w:fldCharType="begin"/>
      </w:r>
      <w:r w:rsidR="0028087C">
        <w:instrText xml:space="preserve"> REF _Ref303681924 \r \h  \* MERGEFORMAT </w:instrText>
      </w:r>
      <w:r w:rsidR="0028087C">
        <w:fldChar w:fldCharType="separate"/>
      </w:r>
      <w:r w:rsidR="002A74A8" w:rsidRPr="002A74A8">
        <w:rPr>
          <w:bCs w:val="0"/>
          <w:sz w:val="24"/>
          <w:szCs w:val="24"/>
        </w:rPr>
        <w:t>3.8</w:t>
      </w:r>
      <w:r w:rsidR="0028087C">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8087C">
        <w:fldChar w:fldCharType="begin"/>
      </w:r>
      <w:r w:rsidR="0028087C">
        <w:instrText xml:space="preserve"> REF _Ref303683929 \r \h  \* MERGEFORMAT </w:instrText>
      </w:r>
      <w:r w:rsidR="0028087C">
        <w:fldChar w:fldCharType="separate"/>
      </w:r>
      <w:r w:rsidR="002A74A8" w:rsidRPr="002A74A8">
        <w:rPr>
          <w:bCs w:val="0"/>
          <w:sz w:val="24"/>
          <w:szCs w:val="24"/>
        </w:rPr>
        <w:t>3.10</w:t>
      </w:r>
      <w:r w:rsidR="0028087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28087C">
        <w:fldChar w:fldCharType="begin"/>
      </w:r>
      <w:r w:rsidR="0028087C">
        <w:instrText xml:space="preserve"> REF _Ref306140410 \r \h  \* MERGEFORMAT </w:instrText>
      </w:r>
      <w:r w:rsidR="0028087C">
        <w:fldChar w:fldCharType="separate"/>
      </w:r>
      <w:r w:rsidR="002A74A8" w:rsidRPr="002A74A8">
        <w:rPr>
          <w:bCs w:val="0"/>
          <w:sz w:val="24"/>
          <w:szCs w:val="24"/>
        </w:rPr>
        <w:t>3.11</w:t>
      </w:r>
      <w:r w:rsidR="0028087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28087C">
        <w:fldChar w:fldCharType="begin"/>
      </w:r>
      <w:r w:rsidR="0028087C">
        <w:instrText xml:space="preserve"> REF _Ref306140451 \r \h  \* MERGEFORMAT </w:instrText>
      </w:r>
      <w:r w:rsidR="0028087C">
        <w:fldChar w:fldCharType="separate"/>
      </w:r>
      <w:r w:rsidR="002A74A8" w:rsidRPr="002A74A8">
        <w:rPr>
          <w:bCs w:val="0"/>
          <w:sz w:val="24"/>
          <w:szCs w:val="24"/>
        </w:rPr>
        <w:t>3.12</w:t>
      </w:r>
      <w:r w:rsidR="0028087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28087C">
        <w:fldChar w:fldCharType="begin"/>
      </w:r>
      <w:r w:rsidR="0028087C">
        <w:instrText xml:space="preserve"> REF _Ref302563524 \n \h  \* MERGEFORMAT </w:instrText>
      </w:r>
      <w:r w:rsidR="0028087C">
        <w:fldChar w:fldCharType="separate"/>
      </w:r>
      <w:r w:rsidR="002A74A8" w:rsidRPr="002A74A8">
        <w:rPr>
          <w:sz w:val="24"/>
          <w:szCs w:val="24"/>
        </w:rPr>
        <w:t>1.1.1</w:t>
      </w:r>
      <w:r w:rsidR="0028087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28087C">
        <w:fldChar w:fldCharType="begin"/>
      </w:r>
      <w:r w:rsidR="0028087C">
        <w:instrText xml:space="preserve"> REF _Ref191386407 \r \h  \* MERGEFORMAT </w:instrText>
      </w:r>
      <w:r w:rsidR="0028087C">
        <w:fldChar w:fldCharType="separate"/>
      </w:r>
      <w:r w:rsidR="002A74A8" w:rsidRPr="002A74A8">
        <w:rPr>
          <w:bCs w:val="0"/>
          <w:sz w:val="24"/>
          <w:szCs w:val="24"/>
        </w:rPr>
        <w:t>3.3.8</w:t>
      </w:r>
      <w:r w:rsidR="0028087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приложением файла копии Анкеты Участника запроса предложений, выполненного в формате MS Word</w:t>
      </w:r>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28087C">
        <w:fldChar w:fldCharType="begin"/>
      </w:r>
      <w:r w:rsidR="0028087C">
        <w:instrText xml:space="preserve"> REF _Ref440274659 \r \h  \* MERGEFORMAT </w:instrText>
      </w:r>
      <w:r w:rsidR="0028087C">
        <w:fldChar w:fldCharType="separate"/>
      </w:r>
      <w:r w:rsidR="002A74A8" w:rsidRPr="002A74A8">
        <w:rPr>
          <w:bCs w:val="0"/>
          <w:sz w:val="24"/>
          <w:szCs w:val="24"/>
        </w:rPr>
        <w:t>5.11</w:t>
      </w:r>
      <w:r w:rsidR="0028087C">
        <w:fldChar w:fldCharType="end"/>
      </w:r>
      <w:r w:rsidRPr="00D52133">
        <w:rPr>
          <w:bCs w:val="0"/>
          <w:sz w:val="24"/>
          <w:szCs w:val="24"/>
        </w:rPr>
        <w:t xml:space="preserve">, </w:t>
      </w:r>
      <w:r w:rsidR="0028087C">
        <w:fldChar w:fldCharType="begin"/>
      </w:r>
      <w:r w:rsidR="0028087C">
        <w:instrText xml:space="preserve"> REF _Ref440274733 \r \h  \* MERGEFORMAT </w:instrText>
      </w:r>
      <w:r w:rsidR="0028087C">
        <w:fldChar w:fldCharType="separate"/>
      </w:r>
      <w:r w:rsidR="002A74A8" w:rsidRPr="002A74A8">
        <w:rPr>
          <w:bCs w:val="0"/>
          <w:sz w:val="24"/>
          <w:szCs w:val="24"/>
        </w:rPr>
        <w:t>5.12</w:t>
      </w:r>
      <w:r w:rsidR="0028087C">
        <w:fldChar w:fldCharType="end"/>
      </w:r>
      <w:r w:rsidRPr="00D52133">
        <w:rPr>
          <w:bCs w:val="0"/>
          <w:sz w:val="24"/>
          <w:szCs w:val="24"/>
        </w:rPr>
        <w:t xml:space="preserve">, </w:t>
      </w:r>
      <w:r w:rsidR="0028087C">
        <w:fldChar w:fldCharType="begin"/>
      </w:r>
      <w:r w:rsidR="0028087C">
        <w:instrText xml:space="preserve"> REF _Ref440274744 \r \h  \* MERGEFORMAT </w:instrText>
      </w:r>
      <w:r w:rsidR="0028087C">
        <w:fldChar w:fldCharType="separate"/>
      </w:r>
      <w:r w:rsidR="002A74A8" w:rsidRPr="002A74A8">
        <w:rPr>
          <w:bCs w:val="0"/>
          <w:sz w:val="24"/>
          <w:szCs w:val="24"/>
        </w:rPr>
        <w:t>5.13</w:t>
      </w:r>
      <w:r w:rsidR="0028087C">
        <w:fldChar w:fldCharType="end"/>
      </w:r>
      <w:r w:rsidRPr="00D52133">
        <w:rPr>
          <w:bCs w:val="0"/>
          <w:sz w:val="24"/>
          <w:szCs w:val="24"/>
        </w:rPr>
        <w:t xml:space="preserve">, </w:t>
      </w:r>
      <w:r w:rsidR="0028087C">
        <w:fldChar w:fldCharType="begin"/>
      </w:r>
      <w:r w:rsidR="0028087C">
        <w:instrText xml:space="preserve"> REF _Ref440274756 \r \h  \* MERGEFORMAT </w:instrText>
      </w:r>
      <w:r w:rsidR="0028087C">
        <w:fldChar w:fldCharType="separate"/>
      </w:r>
      <w:r w:rsidR="002A74A8" w:rsidRPr="002A74A8">
        <w:rPr>
          <w:bCs w:val="0"/>
          <w:sz w:val="24"/>
          <w:szCs w:val="24"/>
        </w:rPr>
        <w:t>5.15</w:t>
      </w:r>
      <w:r w:rsidR="0028087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28087C">
        <w:fldChar w:fldCharType="begin"/>
      </w:r>
      <w:r w:rsidR="0028087C">
        <w:instrText xml:space="preserve"> REF _Ref440274659 \r \h  \* MERGEFORMAT </w:instrText>
      </w:r>
      <w:r w:rsidR="0028087C">
        <w:fldChar w:fldCharType="separate"/>
      </w:r>
      <w:r w:rsidR="002A74A8" w:rsidRPr="002A74A8">
        <w:rPr>
          <w:bCs w:val="0"/>
          <w:sz w:val="24"/>
          <w:szCs w:val="24"/>
        </w:rPr>
        <w:t>5.11</w:t>
      </w:r>
      <w:r w:rsidR="0028087C">
        <w:fldChar w:fldCharType="end"/>
      </w:r>
      <w:r w:rsidRPr="00D52133">
        <w:rPr>
          <w:bCs w:val="0"/>
          <w:sz w:val="24"/>
          <w:szCs w:val="24"/>
        </w:rPr>
        <w:t xml:space="preserve">, </w:t>
      </w:r>
      <w:r w:rsidR="0028087C">
        <w:fldChar w:fldCharType="begin"/>
      </w:r>
      <w:r w:rsidR="0028087C">
        <w:instrText xml:space="preserve"> REF _Ref440274733 \r \h  \* MERGEFORMAT </w:instrText>
      </w:r>
      <w:r w:rsidR="0028087C">
        <w:fldChar w:fldCharType="separate"/>
      </w:r>
      <w:r w:rsidR="002A74A8" w:rsidRPr="002A74A8">
        <w:rPr>
          <w:bCs w:val="0"/>
          <w:sz w:val="24"/>
          <w:szCs w:val="24"/>
        </w:rPr>
        <w:t>5.12</w:t>
      </w:r>
      <w:r w:rsidR="0028087C">
        <w:fldChar w:fldCharType="end"/>
      </w:r>
      <w:r w:rsidRPr="00D52133">
        <w:rPr>
          <w:bCs w:val="0"/>
          <w:sz w:val="24"/>
          <w:szCs w:val="24"/>
        </w:rPr>
        <w:t xml:space="preserve">, </w:t>
      </w:r>
      <w:r w:rsidR="0028087C">
        <w:fldChar w:fldCharType="begin"/>
      </w:r>
      <w:r w:rsidR="0028087C">
        <w:instrText xml:space="preserve"> REF _Ref440274744 \r \h  \* MERGEFORMAT </w:instrText>
      </w:r>
      <w:r w:rsidR="0028087C">
        <w:fldChar w:fldCharType="separate"/>
      </w:r>
      <w:r w:rsidR="002A74A8" w:rsidRPr="002A74A8">
        <w:rPr>
          <w:bCs w:val="0"/>
          <w:sz w:val="24"/>
          <w:szCs w:val="24"/>
        </w:rPr>
        <w:t>5.13</w:t>
      </w:r>
      <w:r w:rsidR="0028087C">
        <w:fldChar w:fldCharType="end"/>
      </w:r>
      <w:r w:rsidRPr="00D52133">
        <w:rPr>
          <w:bCs w:val="0"/>
          <w:sz w:val="24"/>
          <w:szCs w:val="24"/>
        </w:rPr>
        <w:t xml:space="preserve">, </w:t>
      </w:r>
      <w:r w:rsidR="0028087C">
        <w:fldChar w:fldCharType="begin"/>
      </w:r>
      <w:r w:rsidR="0028087C">
        <w:instrText xml:space="preserve"> REF _Ref440274756 \r \h  \* MERGEFORMAT </w:instrText>
      </w:r>
      <w:r w:rsidR="0028087C">
        <w:fldChar w:fldCharType="separate"/>
      </w:r>
      <w:r w:rsidR="002A74A8" w:rsidRPr="002A74A8">
        <w:rPr>
          <w:bCs w:val="0"/>
          <w:sz w:val="24"/>
          <w:szCs w:val="24"/>
        </w:rPr>
        <w:t>5.15</w:t>
      </w:r>
      <w:r w:rsidR="0028087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28087C">
        <w:fldChar w:fldCharType="begin"/>
      </w:r>
      <w:r w:rsidR="0028087C">
        <w:instrText xml:space="preserve"> REF _Ref191386419 \n \h  \* MERGEFORMAT </w:instrText>
      </w:r>
      <w:r w:rsidR="0028087C">
        <w:fldChar w:fldCharType="separate"/>
      </w:r>
      <w:r w:rsidR="002A74A8" w:rsidRPr="002A74A8">
        <w:rPr>
          <w:bCs w:val="0"/>
          <w:sz w:val="24"/>
          <w:szCs w:val="24"/>
        </w:rPr>
        <w:t>3.3.2</w:t>
      </w:r>
      <w:r w:rsidR="0028087C">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п.п. </w:t>
      </w:r>
      <w:r w:rsidR="0028087C">
        <w:fldChar w:fldCharType="begin"/>
      </w:r>
      <w:r w:rsidR="0028087C">
        <w:instrText xml:space="preserve"> REF _Ref442190123 \r \h  \* MERGEFORMAT </w:instrText>
      </w:r>
      <w:r w:rsidR="0028087C">
        <w:fldChar w:fldCharType="separate"/>
      </w:r>
      <w:r w:rsidR="002A74A8" w:rsidRPr="002A74A8">
        <w:rPr>
          <w:bCs w:val="0"/>
          <w:sz w:val="24"/>
          <w:szCs w:val="24"/>
        </w:rPr>
        <w:t>у)</w:t>
      </w:r>
      <w:r w:rsidR="0028087C">
        <w:fldChar w:fldCharType="end"/>
      </w:r>
      <w:r w:rsidR="001222CA" w:rsidRPr="001222CA">
        <w:rPr>
          <w:sz w:val="24"/>
          <w:szCs w:val="24"/>
        </w:rPr>
        <w:t xml:space="preserve"> п. </w:t>
      </w:r>
      <w:r w:rsidR="0028087C">
        <w:fldChar w:fldCharType="begin"/>
      </w:r>
      <w:r w:rsidR="0028087C">
        <w:instrText xml:space="preserve"> REF _Ref306005578 \r \h  \* MERGEFORMAT </w:instrText>
      </w:r>
      <w:r w:rsidR="0028087C">
        <w:fldChar w:fldCharType="separate"/>
      </w:r>
      <w:r w:rsidR="002A74A8" w:rsidRPr="002A74A8">
        <w:rPr>
          <w:sz w:val="24"/>
          <w:szCs w:val="24"/>
        </w:rPr>
        <w:t>3.3.8.3</w:t>
      </w:r>
      <w:r w:rsidR="0028087C">
        <w:fldChar w:fldCharType="end"/>
      </w:r>
      <w:r w:rsidR="001222CA" w:rsidRPr="001222CA">
        <w:rPr>
          <w:sz w:val="24"/>
          <w:szCs w:val="24"/>
        </w:rPr>
        <w:t xml:space="preserve"> и подразделе </w:t>
      </w:r>
      <w:r w:rsidR="0028087C">
        <w:fldChar w:fldCharType="begin"/>
      </w:r>
      <w:r w:rsidR="0028087C">
        <w:instrText xml:space="preserve"> REF _Ref441574649 \r \h  \* MERGEFORMAT </w:instrText>
      </w:r>
      <w:r w:rsidR="0028087C">
        <w:fldChar w:fldCharType="separate"/>
      </w:r>
      <w:r w:rsidR="002A74A8" w:rsidRPr="002A74A8">
        <w:rPr>
          <w:sz w:val="24"/>
          <w:szCs w:val="24"/>
        </w:rPr>
        <w:t>5.18</w:t>
      </w:r>
      <w:r w:rsidR="0028087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28087C">
        <w:fldChar w:fldCharType="begin"/>
      </w:r>
      <w:r w:rsidR="0028087C">
        <w:instrText xml:space="preserve"> REF _Ref440361959 \r \h  \* MERGEFORMAT </w:instrText>
      </w:r>
      <w:r w:rsidR="0028087C">
        <w:fldChar w:fldCharType="separate"/>
      </w:r>
      <w:r w:rsidR="002A74A8" w:rsidRPr="002A74A8">
        <w:rPr>
          <w:bCs w:val="0"/>
          <w:sz w:val="24"/>
          <w:szCs w:val="24"/>
        </w:rPr>
        <w:t>5.5</w:t>
      </w:r>
      <w:r w:rsidR="0028087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28087C">
        <w:fldChar w:fldCharType="begin"/>
      </w:r>
      <w:r w:rsidR="0028087C">
        <w:instrText xml:space="preserve"> REF _Ref440271036 \r \h  \* MERGEFORMAT </w:instrText>
      </w:r>
      <w:r w:rsidR="0028087C">
        <w:fldChar w:fldCharType="separate"/>
      </w:r>
      <w:r w:rsidR="002A74A8" w:rsidRPr="002A74A8">
        <w:rPr>
          <w:bCs w:val="0"/>
          <w:sz w:val="24"/>
          <w:szCs w:val="24"/>
        </w:rPr>
        <w:t>5.4</w:t>
      </w:r>
      <w:r w:rsidR="0028087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28087C">
        <w:fldChar w:fldCharType="begin"/>
      </w:r>
      <w:r w:rsidR="0028087C">
        <w:instrText xml:space="preserve"> REF _Ref55336310 \r \h  \* MERGEFORMAT </w:instrText>
      </w:r>
      <w:r w:rsidR="0028087C">
        <w:fldChar w:fldCharType="separate"/>
      </w:r>
      <w:r w:rsidR="002A74A8" w:rsidRPr="002A74A8">
        <w:rPr>
          <w:bCs w:val="0"/>
          <w:sz w:val="24"/>
          <w:szCs w:val="24"/>
        </w:rPr>
        <w:t>5.1</w:t>
      </w:r>
      <w:r w:rsidR="0028087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п.п. </w:t>
      </w:r>
      <w:r w:rsidR="0028087C">
        <w:fldChar w:fldCharType="begin"/>
      </w:r>
      <w:r w:rsidR="0028087C">
        <w:instrText xml:space="preserve"> REF _Ref442190123 \r \h  \* MERGEFORMAT </w:instrText>
      </w:r>
      <w:r w:rsidR="0028087C">
        <w:fldChar w:fldCharType="separate"/>
      </w:r>
      <w:r w:rsidR="002A74A8" w:rsidRPr="002A74A8">
        <w:rPr>
          <w:bCs w:val="0"/>
          <w:sz w:val="24"/>
          <w:szCs w:val="24"/>
        </w:rPr>
        <w:t>у)</w:t>
      </w:r>
      <w:r w:rsidR="0028087C">
        <w:fldChar w:fldCharType="end"/>
      </w:r>
      <w:r w:rsidR="001222CA" w:rsidRPr="001222CA">
        <w:rPr>
          <w:sz w:val="24"/>
          <w:szCs w:val="24"/>
        </w:rPr>
        <w:t xml:space="preserve"> п. </w:t>
      </w:r>
      <w:r w:rsidR="0028087C">
        <w:fldChar w:fldCharType="begin"/>
      </w:r>
      <w:r w:rsidR="0028087C">
        <w:instrText xml:space="preserve"> REF _Ref306005578 \r \h  \* MERGEFORMAT </w:instrText>
      </w:r>
      <w:r w:rsidR="0028087C">
        <w:fldChar w:fldCharType="separate"/>
      </w:r>
      <w:r w:rsidR="002A74A8" w:rsidRPr="002A74A8">
        <w:rPr>
          <w:sz w:val="24"/>
          <w:szCs w:val="24"/>
        </w:rPr>
        <w:t>3.3.8.3</w:t>
      </w:r>
      <w:r w:rsidR="0028087C">
        <w:fldChar w:fldCharType="end"/>
      </w:r>
      <w:r w:rsidR="001222CA" w:rsidRPr="001222CA">
        <w:rPr>
          <w:sz w:val="24"/>
          <w:szCs w:val="24"/>
        </w:rPr>
        <w:t xml:space="preserve"> и подразделе </w:t>
      </w:r>
      <w:r w:rsidR="0028087C">
        <w:fldChar w:fldCharType="begin"/>
      </w:r>
      <w:r w:rsidR="0028087C">
        <w:instrText xml:space="preserve"> REF _Ref441574649 \r \h  \* MERGEFORMAT </w:instrText>
      </w:r>
      <w:r w:rsidR="0028087C">
        <w:fldChar w:fldCharType="separate"/>
      </w:r>
      <w:r w:rsidR="002A74A8" w:rsidRPr="002A74A8">
        <w:rPr>
          <w:sz w:val="24"/>
          <w:szCs w:val="24"/>
        </w:rPr>
        <w:t>5.18</w:t>
      </w:r>
      <w:r w:rsidR="0028087C">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28087C">
        <w:fldChar w:fldCharType="begin"/>
      </w:r>
      <w:r w:rsidR="0028087C">
        <w:instrText xml:space="preserve"> REF _Ref440289953 \r \h  \* MERGEFORMAT </w:instrText>
      </w:r>
      <w:r w:rsidR="0028087C">
        <w:fldChar w:fldCharType="separate"/>
      </w:r>
      <w:r w:rsidR="002A74A8" w:rsidRPr="002A74A8">
        <w:rPr>
          <w:bCs w:val="0"/>
          <w:sz w:val="24"/>
          <w:szCs w:val="24"/>
        </w:rPr>
        <w:t>3.4.1.3</w:t>
      </w:r>
      <w:r w:rsidR="0028087C">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1B344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1B3440">
        <w:rPr>
          <w:bCs w:val="0"/>
          <w:sz w:val="24"/>
          <w:szCs w:val="24"/>
        </w:rPr>
        <w:t xml:space="preserve">Начальная (максимальная) цена </w:t>
      </w:r>
      <w:r w:rsidR="00123C70" w:rsidRPr="001B3440">
        <w:rPr>
          <w:bCs w:val="0"/>
          <w:sz w:val="24"/>
          <w:szCs w:val="24"/>
        </w:rPr>
        <w:t>Договор</w:t>
      </w:r>
      <w:r w:rsidRPr="001B3440">
        <w:rPr>
          <w:bCs w:val="0"/>
          <w:sz w:val="24"/>
          <w:szCs w:val="24"/>
        </w:rPr>
        <w:t>а</w:t>
      </w:r>
      <w:r w:rsidR="00216641" w:rsidRPr="001B3440">
        <w:rPr>
          <w:bCs w:val="0"/>
          <w:sz w:val="24"/>
          <w:szCs w:val="24"/>
        </w:rPr>
        <w:t>:</w:t>
      </w:r>
      <w:bookmarkEnd w:id="293"/>
    </w:p>
    <w:p w:rsidR="00717F60" w:rsidRPr="001B3440"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B3440">
        <w:rPr>
          <w:b/>
          <w:bCs w:val="0"/>
          <w:sz w:val="24"/>
          <w:szCs w:val="24"/>
          <w:u w:val="single"/>
        </w:rPr>
        <w:t>По Лоту №1:</w:t>
      </w:r>
      <w:r w:rsidR="00717F60" w:rsidRPr="001B3440">
        <w:rPr>
          <w:bCs w:val="0"/>
          <w:sz w:val="24"/>
          <w:szCs w:val="24"/>
        </w:rPr>
        <w:t xml:space="preserve"> </w:t>
      </w:r>
      <w:r w:rsidR="001B3440" w:rsidRPr="001B3440">
        <w:rPr>
          <w:b/>
          <w:sz w:val="24"/>
          <w:szCs w:val="24"/>
        </w:rPr>
        <w:t>300 000,00</w:t>
      </w:r>
      <w:r w:rsidR="001B3440" w:rsidRPr="001B3440">
        <w:rPr>
          <w:sz w:val="24"/>
          <w:szCs w:val="24"/>
        </w:rPr>
        <w:t xml:space="preserve"> (триста тысяч) рублей 00 копеек РФ, без учета НДС; НДС составляет </w:t>
      </w:r>
      <w:r w:rsidR="001B3440" w:rsidRPr="001B3440">
        <w:rPr>
          <w:b/>
          <w:sz w:val="24"/>
          <w:szCs w:val="24"/>
        </w:rPr>
        <w:t>54 000,00</w:t>
      </w:r>
      <w:r w:rsidR="001B3440" w:rsidRPr="001B3440">
        <w:rPr>
          <w:sz w:val="24"/>
          <w:szCs w:val="24"/>
        </w:rPr>
        <w:t xml:space="preserve"> (пятьдесят четыре тысячи) рублей 00 копеек РФ; </w:t>
      </w:r>
      <w:r w:rsidR="001B3440" w:rsidRPr="001B3440">
        <w:rPr>
          <w:b/>
          <w:sz w:val="24"/>
          <w:szCs w:val="24"/>
        </w:rPr>
        <w:t>354 000,00</w:t>
      </w:r>
      <w:r w:rsidR="001B3440" w:rsidRPr="001B3440">
        <w:rPr>
          <w:sz w:val="24"/>
          <w:szCs w:val="24"/>
        </w:rPr>
        <w:t xml:space="preserve"> (триста пятьдесят четыре тысячи) рублей 00 копеек РФ, с учетом НДС</w:t>
      </w:r>
      <w:r w:rsidR="00A37F92" w:rsidRPr="001B3440">
        <w:rPr>
          <w:sz w:val="24"/>
          <w:szCs w:val="24"/>
        </w:rPr>
        <w:t>.</w:t>
      </w:r>
      <w:r w:rsidR="001B3440" w:rsidRPr="001B3440">
        <w:rPr>
          <w:sz w:val="24"/>
          <w:szCs w:val="24"/>
        </w:rPr>
        <w:t xml:space="preserve"> </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28087C">
        <w:fldChar w:fldCharType="begin"/>
      </w:r>
      <w:r w:rsidR="0028087C">
        <w:instrText xml:space="preserve"> REF _Ref441051750 \r \h  \* MERGEFORMAT </w:instrText>
      </w:r>
      <w:r w:rsidR="0028087C">
        <w:fldChar w:fldCharType="separate"/>
      </w:r>
      <w:r w:rsidR="002A74A8" w:rsidRPr="002A74A8">
        <w:rPr>
          <w:sz w:val="24"/>
          <w:szCs w:val="24"/>
        </w:rPr>
        <w:t>3.3.7.1</w:t>
      </w:r>
      <w:r w:rsidR="0028087C">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E315C4"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Start w:id="308" w:name="_Ref306004833"/>
      <w:bookmarkEnd w:id="304"/>
      <w:r w:rsidRPr="00E71A48">
        <w:rPr>
          <w:bCs w:val="0"/>
          <w:sz w:val="24"/>
          <w:szCs w:val="24"/>
        </w:rPr>
        <w:t>Требования к Участникам</w:t>
      </w:r>
      <w:bookmarkEnd w:id="305"/>
      <w:r w:rsidRPr="00E71A48">
        <w:rPr>
          <w:bCs w:val="0"/>
          <w:sz w:val="24"/>
          <w:szCs w:val="24"/>
        </w:rPr>
        <w:t>:</w:t>
      </w:r>
      <w:bookmarkEnd w:id="306"/>
      <w:r>
        <w:rPr>
          <w:bCs w:val="0"/>
          <w:sz w:val="24"/>
          <w:szCs w:val="24"/>
        </w:rPr>
        <w:t xml:space="preserve"> у</w:t>
      </w:r>
      <w:r w:rsidRPr="000F4365">
        <w:rPr>
          <w:bCs w:val="0"/>
          <w:sz w:val="24"/>
          <w:szCs w:val="24"/>
        </w:rPr>
        <w:t xml:space="preserve">частвовать в процедуре Запроса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(в т. ч. индивидуальный предприниматель)</w:t>
      </w:r>
      <w:r>
        <w:rPr>
          <w:sz w:val="24"/>
          <w:szCs w:val="24"/>
        </w:rPr>
        <w:t xml:space="preserve">, </w:t>
      </w:r>
      <w:r w:rsidRPr="00A20C64">
        <w:rPr>
          <w:sz w:val="24"/>
          <w:szCs w:val="24"/>
        </w:rPr>
        <w:t>являющееся субъектом малого и среднего предпринимательства</w:t>
      </w:r>
      <w:r w:rsidRPr="00A20C64">
        <w:rPr>
          <w:bCs w:val="0"/>
          <w:sz w:val="24"/>
          <w:szCs w:val="24"/>
        </w:rPr>
        <w:t>.</w:t>
      </w:r>
      <w:r w:rsidRPr="000F4365">
        <w:rPr>
          <w:bCs w:val="0"/>
          <w:sz w:val="24"/>
          <w:szCs w:val="24"/>
        </w:rPr>
        <w:t xml:space="preserve"> </w:t>
      </w:r>
      <w:r>
        <w:rPr>
          <w:bCs w:val="0"/>
          <w:sz w:val="24"/>
          <w:szCs w:val="24"/>
        </w:rPr>
        <w:t>Привлечение со</w:t>
      </w:r>
      <w:r w:rsidRPr="000F4365">
        <w:rPr>
          <w:bCs w:val="0"/>
          <w:sz w:val="24"/>
          <w:szCs w:val="24"/>
        </w:rPr>
        <w:t xml:space="preserve">поставщиков в соответствии с пунктом </w:t>
      </w:r>
      <w:r w:rsidRPr="000F4365">
        <w:rPr>
          <w:bCs w:val="0"/>
          <w:sz w:val="24"/>
          <w:szCs w:val="24"/>
        </w:rPr>
        <w:fldChar w:fldCharType="begin"/>
      </w:r>
      <w:r w:rsidRPr="000F4365">
        <w:rPr>
          <w:bCs w:val="0"/>
          <w:sz w:val="24"/>
          <w:szCs w:val="24"/>
        </w:rPr>
        <w:instrText xml:space="preserve"> REF _Ref440271628 \r \h </w:instrText>
      </w:r>
      <w:r w:rsidRPr="000F4365">
        <w:rPr>
          <w:bCs w:val="0"/>
          <w:sz w:val="24"/>
          <w:szCs w:val="24"/>
        </w:rPr>
      </w:r>
      <w:r w:rsidRPr="000F4365">
        <w:rPr>
          <w:bCs w:val="0"/>
          <w:sz w:val="24"/>
          <w:szCs w:val="24"/>
        </w:rPr>
        <w:fldChar w:fldCharType="separate"/>
      </w:r>
      <w:r>
        <w:rPr>
          <w:bCs w:val="0"/>
          <w:sz w:val="24"/>
          <w:szCs w:val="24"/>
        </w:rPr>
        <w:t>3.3.9</w:t>
      </w:r>
      <w:r w:rsidRPr="000F4365">
        <w:rPr>
          <w:bCs w:val="0"/>
          <w:sz w:val="24"/>
          <w:szCs w:val="24"/>
        </w:rPr>
        <w:fldChar w:fldCharType="end"/>
      </w:r>
      <w:r w:rsidRPr="000F4365">
        <w:rPr>
          <w:bCs w:val="0"/>
          <w:sz w:val="24"/>
          <w:szCs w:val="24"/>
        </w:rPr>
        <w:t xml:space="preserve">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fldChar w:fldCharType="begin"/>
      </w:r>
      <w:r>
        <w:instrText xml:space="preserve"> REF _Ref191386461 \n \h  \* MERGEFORMAT </w:instrText>
      </w:r>
      <w:r>
        <w:fldChar w:fldCharType="separate"/>
      </w:r>
      <w:r w:rsidRPr="00E647B2">
        <w:rPr>
          <w:bCs w:val="0"/>
          <w:sz w:val="24"/>
          <w:szCs w:val="24"/>
        </w:rPr>
        <w:t>3.3.10</w:t>
      </w:r>
      <w: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00717F60" w:rsidRPr="000F4365">
        <w:rPr>
          <w:sz w:val="24"/>
          <w:szCs w:val="24"/>
        </w:rPr>
        <w:t>.</w:t>
      </w:r>
      <w:bookmarkEnd w:id="307"/>
      <w:bookmarkEnd w:id="308"/>
      <w:r>
        <w:rPr>
          <w:sz w:val="24"/>
          <w:szCs w:val="24"/>
        </w:rPr>
        <w:t xml:space="preserve"> </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Pr="00C17B0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юридического </w:t>
      </w:r>
      <w:r w:rsidRPr="00C17B06">
        <w:rPr>
          <w:bCs w:val="0"/>
          <w:sz w:val="24"/>
          <w:szCs w:val="24"/>
        </w:rPr>
        <w:t>лица, индивидуального предпринимателя);</w:t>
      </w:r>
    </w:p>
    <w:p w:rsidR="00E71628" w:rsidRPr="00C17B0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C17B06">
        <w:rPr>
          <w:sz w:val="24"/>
          <w:szCs w:val="24"/>
          <w:lang w:eastAsia="ru-RU"/>
        </w:rPr>
        <w:t xml:space="preserve">не быть включенным в </w:t>
      </w:r>
      <w:r w:rsidRPr="00C17B06">
        <w:rPr>
          <w:rFonts w:eastAsia="Arial Unicode MS"/>
          <w:sz w:val="24"/>
          <w:szCs w:val="24"/>
          <w:lang w:eastAsia="ru-RU"/>
        </w:rPr>
        <w:t>Реестр</w:t>
      </w:r>
      <w:r w:rsidRPr="00C17B06">
        <w:rPr>
          <w:sz w:val="24"/>
          <w:szCs w:val="24"/>
          <w:lang w:eastAsia="ru-RU"/>
        </w:rPr>
        <w:t xml:space="preserve"> недобросовестных поставщиков</w:t>
      </w:r>
      <w:r w:rsidRPr="00C17B0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17B06">
        <w:rPr>
          <w:sz w:val="24"/>
          <w:szCs w:val="24"/>
          <w:lang w:eastAsia="ru-RU"/>
        </w:rPr>
        <w:t xml:space="preserve"> либо в </w:t>
      </w:r>
      <w:r w:rsidRPr="00C17B0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C17B0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17B06">
        <w:rPr>
          <w:rFonts w:eastAsia="Arial Unicode MS"/>
          <w:sz w:val="24"/>
          <w:szCs w:val="24"/>
          <w:lang w:eastAsia="ru-RU"/>
        </w:rPr>
        <w:t>;</w:t>
      </w:r>
      <w:bookmarkEnd w:id="312"/>
    </w:p>
    <w:p w:rsidR="00DC7643" w:rsidRPr="00C17B0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17B0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8087C" w:rsidRPr="00C17B06">
        <w:rPr>
          <w:sz w:val="24"/>
          <w:szCs w:val="24"/>
        </w:rPr>
        <w:fldChar w:fldCharType="begin"/>
      </w:r>
      <w:r w:rsidR="0028087C" w:rsidRPr="00C17B06">
        <w:rPr>
          <w:sz w:val="24"/>
          <w:szCs w:val="24"/>
        </w:rPr>
        <w:instrText xml:space="preserve"> REF _Ref440275279 \r \h  \* MERGEFORMAT </w:instrText>
      </w:r>
      <w:r w:rsidR="0028087C" w:rsidRPr="00C17B06">
        <w:rPr>
          <w:sz w:val="24"/>
          <w:szCs w:val="24"/>
        </w:rPr>
      </w:r>
      <w:r w:rsidR="0028087C" w:rsidRPr="00C17B06">
        <w:rPr>
          <w:sz w:val="24"/>
          <w:szCs w:val="24"/>
        </w:rPr>
        <w:fldChar w:fldCharType="separate"/>
      </w:r>
      <w:r w:rsidR="002A74A8" w:rsidRPr="00C17B06">
        <w:rPr>
          <w:sz w:val="24"/>
          <w:szCs w:val="24"/>
        </w:rPr>
        <w:t>1.1.4</w:t>
      </w:r>
      <w:r w:rsidR="0028087C" w:rsidRPr="00C17B06">
        <w:rPr>
          <w:sz w:val="24"/>
          <w:szCs w:val="24"/>
        </w:rPr>
        <w:fldChar w:fldCharType="end"/>
      </w:r>
      <w:r w:rsidRPr="00C17B06">
        <w:rPr>
          <w:sz w:val="24"/>
          <w:szCs w:val="24"/>
        </w:rPr>
        <w:t xml:space="preserve"> и разделе </w:t>
      </w:r>
      <w:r w:rsidR="0028087C" w:rsidRPr="00C17B06">
        <w:rPr>
          <w:sz w:val="24"/>
          <w:szCs w:val="24"/>
        </w:rPr>
        <w:fldChar w:fldCharType="begin"/>
      </w:r>
      <w:r w:rsidR="0028087C" w:rsidRPr="00C17B06">
        <w:rPr>
          <w:sz w:val="24"/>
          <w:szCs w:val="24"/>
        </w:rPr>
        <w:instrText xml:space="preserve"> REF _Ref440270568 \r \h  \* MERGEFORMAT </w:instrText>
      </w:r>
      <w:r w:rsidR="0028087C" w:rsidRPr="00C17B06">
        <w:rPr>
          <w:sz w:val="24"/>
          <w:szCs w:val="24"/>
        </w:rPr>
      </w:r>
      <w:r w:rsidR="0028087C" w:rsidRPr="00C17B06">
        <w:rPr>
          <w:sz w:val="24"/>
          <w:szCs w:val="24"/>
        </w:rPr>
        <w:fldChar w:fldCharType="separate"/>
      </w:r>
      <w:r w:rsidR="002A74A8" w:rsidRPr="00C17B06">
        <w:rPr>
          <w:sz w:val="24"/>
          <w:szCs w:val="24"/>
        </w:rPr>
        <w:t>4</w:t>
      </w:r>
      <w:r w:rsidR="0028087C" w:rsidRPr="00C17B06">
        <w:rPr>
          <w:sz w:val="24"/>
          <w:szCs w:val="24"/>
        </w:rPr>
        <w:fldChar w:fldCharType="end"/>
      </w:r>
      <w:r w:rsidRPr="00C17B06">
        <w:rPr>
          <w:sz w:val="24"/>
          <w:szCs w:val="24"/>
        </w:rPr>
        <w:t>, в соответствии с требованиями законодательства Российской Федерации);</w:t>
      </w:r>
    </w:p>
    <w:p w:rsidR="009D7F01" w:rsidRPr="00C17B0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17B06">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C17B06">
        <w:rPr>
          <w:color w:val="000000"/>
          <w:sz w:val="24"/>
          <w:szCs w:val="24"/>
          <w:lang w:eastAsia="ru-RU"/>
        </w:rPr>
        <w:t>й, иметь ресурсные возможности:</w:t>
      </w:r>
    </w:p>
    <w:p w:rsidR="009D7F01" w:rsidRPr="00EE48E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17B06">
        <w:rPr>
          <w:color w:val="000000"/>
          <w:sz w:val="24"/>
          <w:szCs w:val="24"/>
          <w:lang w:eastAsia="ru-RU"/>
        </w:rPr>
        <w:t xml:space="preserve">должен обладать опытом </w:t>
      </w:r>
      <w:r w:rsidR="00B76768" w:rsidRPr="00C17B06">
        <w:rPr>
          <w:color w:val="000000"/>
          <w:sz w:val="24"/>
          <w:szCs w:val="24"/>
          <w:lang w:eastAsia="ru-RU"/>
        </w:rPr>
        <w:t xml:space="preserve">оказания </w:t>
      </w:r>
      <w:r w:rsidRPr="00C17B06">
        <w:rPr>
          <w:color w:val="000000"/>
          <w:sz w:val="24"/>
          <w:szCs w:val="24"/>
          <w:lang w:eastAsia="ru-RU"/>
        </w:rPr>
        <w:t xml:space="preserve">аналогичных </w:t>
      </w:r>
      <w:r w:rsidR="00B76768" w:rsidRPr="00C17B06">
        <w:rPr>
          <w:color w:val="000000"/>
          <w:sz w:val="24"/>
          <w:szCs w:val="24"/>
          <w:lang w:eastAsia="ru-RU"/>
        </w:rPr>
        <w:t>услуг</w:t>
      </w:r>
      <w:r w:rsidR="009F4858" w:rsidRPr="00C17B06">
        <w:rPr>
          <w:color w:val="000000"/>
          <w:sz w:val="24"/>
          <w:szCs w:val="24"/>
          <w:lang w:eastAsia="ru-RU"/>
        </w:rPr>
        <w:t xml:space="preserve"> </w:t>
      </w:r>
      <w:r w:rsidR="005347FA" w:rsidRPr="00C17B06">
        <w:rPr>
          <w:color w:val="000000"/>
          <w:sz w:val="24"/>
          <w:szCs w:val="24"/>
          <w:lang w:eastAsia="ru-RU"/>
        </w:rPr>
        <w:t xml:space="preserve">(желательно наличие </w:t>
      </w:r>
      <w:r w:rsidR="00036006" w:rsidRPr="00C17B06">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xml:space="preserve">) и общей сумме </w:t>
      </w:r>
      <w:r w:rsidR="00036006" w:rsidRPr="00EE48E5">
        <w:rPr>
          <w:color w:val="000000"/>
          <w:sz w:val="24"/>
          <w:szCs w:val="24"/>
          <w:lang w:eastAsia="ru-RU"/>
        </w:rPr>
        <w:t>договора</w:t>
      </w:r>
      <w:r w:rsidR="00A44B30" w:rsidRPr="00EE48E5">
        <w:rPr>
          <w:color w:val="000000"/>
          <w:sz w:val="24"/>
          <w:szCs w:val="24"/>
          <w:lang w:eastAsia="ru-RU"/>
        </w:rPr>
        <w:t>)</w:t>
      </w:r>
      <w:r w:rsidR="00036006" w:rsidRPr="00EE48E5">
        <w:rPr>
          <w:color w:val="000000"/>
          <w:sz w:val="24"/>
          <w:szCs w:val="24"/>
          <w:lang w:eastAsia="ru-RU"/>
        </w:rPr>
        <w:t xml:space="preserve">. </w:t>
      </w:r>
    </w:p>
    <w:p w:rsidR="00EE48E5" w:rsidRPr="00EE48E5" w:rsidRDefault="00EE48E5" w:rsidP="00CF39D0">
      <w:pPr>
        <w:numPr>
          <w:ilvl w:val="0"/>
          <w:numId w:val="21"/>
        </w:numPr>
        <w:suppressAutoHyphens w:val="0"/>
        <w:spacing w:line="264" w:lineRule="auto"/>
        <w:rPr>
          <w:sz w:val="24"/>
          <w:szCs w:val="24"/>
          <w:lang w:eastAsia="ru-RU"/>
        </w:rPr>
      </w:pPr>
      <w:r w:rsidRPr="00EE48E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28087C">
        <w:fldChar w:fldCharType="begin"/>
      </w:r>
      <w:r w:rsidR="0028087C">
        <w:instrText xml:space="preserve"> REF _Ref440271993 \r \h  \* MERGEFORMAT </w:instrText>
      </w:r>
      <w:r w:rsidR="0028087C">
        <w:fldChar w:fldCharType="separate"/>
      </w:r>
      <w:r w:rsidR="002A74A8" w:rsidRPr="002A74A8">
        <w:rPr>
          <w:sz w:val="24"/>
          <w:szCs w:val="24"/>
        </w:rPr>
        <w:t>5.11</w:t>
      </w:r>
      <w:r w:rsidR="0028087C">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28087C">
        <w:fldChar w:fldCharType="begin"/>
      </w:r>
      <w:r w:rsidR="0028087C">
        <w:instrText xml:space="preserve"> REF _Ref440272119 \r \h  \* MERGEFORMAT </w:instrText>
      </w:r>
      <w:r w:rsidR="0028087C">
        <w:fldChar w:fldCharType="separate"/>
      </w:r>
      <w:r w:rsidR="002A74A8" w:rsidRPr="002A74A8">
        <w:rPr>
          <w:sz w:val="24"/>
          <w:szCs w:val="24"/>
        </w:rPr>
        <w:t>5.7.1</w:t>
      </w:r>
      <w:r w:rsidR="0028087C">
        <w:fldChar w:fldCharType="end"/>
      </w:r>
      <w:r w:rsidR="009948B4" w:rsidRPr="00010958">
        <w:rPr>
          <w:sz w:val="24"/>
          <w:szCs w:val="24"/>
        </w:rPr>
        <w:t>)</w:t>
      </w:r>
      <w:r w:rsidR="00010958" w:rsidRPr="00010958">
        <w:rPr>
          <w:sz w:val="24"/>
          <w:szCs w:val="24"/>
        </w:rPr>
        <w:t xml:space="preserve"> с приложением </w:t>
      </w:r>
      <w:r w:rsidR="00010958" w:rsidRPr="00010958">
        <w:rPr>
          <w:bCs w:val="0"/>
          <w:sz w:val="24"/>
          <w:szCs w:val="24"/>
        </w:rPr>
        <w:t>файла копии Анкеты Участника запроса предложений, выполненного в формате MS Word</w:t>
      </w:r>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w:t>
      </w:r>
      <w:r w:rsidR="00C8788C" w:rsidRPr="0012081A">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28087C">
        <w:fldChar w:fldCharType="begin"/>
      </w:r>
      <w:r w:rsidR="0028087C">
        <w:instrText xml:space="preserve"> REF _Ref440275279 \r \h  \* MERGEFORMAT </w:instrText>
      </w:r>
      <w:r w:rsidR="0028087C">
        <w:fldChar w:fldCharType="separate"/>
      </w:r>
      <w:r w:rsidR="002A74A8" w:rsidRPr="002A74A8">
        <w:rPr>
          <w:sz w:val="24"/>
          <w:szCs w:val="24"/>
        </w:rPr>
        <w:t>1.1.4</w:t>
      </w:r>
      <w:r w:rsidR="0028087C">
        <w:fldChar w:fldCharType="end"/>
      </w:r>
      <w:r w:rsidRPr="009F2BF9">
        <w:rPr>
          <w:sz w:val="24"/>
          <w:szCs w:val="24"/>
        </w:rPr>
        <w:t xml:space="preserve"> и разделе </w:t>
      </w:r>
      <w:r w:rsidR="0028087C">
        <w:fldChar w:fldCharType="begin"/>
      </w:r>
      <w:r w:rsidR="0028087C">
        <w:instrText xml:space="preserve"> REF _Ref440270568 \r \h  \* MERGEFORMAT </w:instrText>
      </w:r>
      <w:r w:rsidR="0028087C">
        <w:fldChar w:fldCharType="separate"/>
      </w:r>
      <w:r w:rsidR="002A74A8">
        <w:t>4</w:t>
      </w:r>
      <w:r w:rsidR="0028087C">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28087C">
        <w:fldChar w:fldCharType="begin"/>
      </w:r>
      <w:r w:rsidR="0028087C">
        <w:instrText xml:space="preserve"> REF _Ref440272274 \r \h  \* MERGEFORMAT </w:instrText>
      </w:r>
      <w:r w:rsidR="0028087C">
        <w:fldChar w:fldCharType="separate"/>
      </w:r>
      <w:r w:rsidR="002A74A8" w:rsidRPr="002A74A8">
        <w:rPr>
          <w:sz w:val="24"/>
          <w:szCs w:val="24"/>
        </w:rPr>
        <w:t>5.15</w:t>
      </w:r>
      <w:r w:rsidR="0028087C">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28087C">
        <w:fldChar w:fldCharType="begin"/>
      </w:r>
      <w:r w:rsidR="0028087C">
        <w:instrText xml:space="preserve"> REF _Ref191386407 \r \h  \* MERGEFORMAT </w:instrText>
      </w:r>
      <w:r w:rsidR="0028087C">
        <w:fldChar w:fldCharType="separate"/>
      </w:r>
      <w:r w:rsidR="002A74A8" w:rsidRPr="002A74A8">
        <w:rPr>
          <w:bCs w:val="0"/>
          <w:sz w:val="24"/>
          <w:szCs w:val="24"/>
        </w:rPr>
        <w:t>3.3.8</w:t>
      </w:r>
      <w:r w:rsidR="0028087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E71A48">
        <w:rPr>
          <w:bCs w:val="0"/>
          <w:color w:val="000000"/>
          <w:sz w:val="24"/>
          <w:szCs w:val="24"/>
        </w:rPr>
        <w:lastRenderedPageBreak/>
        <w:t xml:space="preserve">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28087C">
        <w:fldChar w:fldCharType="begin"/>
      </w:r>
      <w:r w:rsidR="0028087C">
        <w:instrText xml:space="preserve"> REF _Ref191386482 \r \h  \* MERGEFORMAT </w:instrText>
      </w:r>
      <w:r w:rsidR="0028087C">
        <w:fldChar w:fldCharType="separate"/>
      </w:r>
      <w:r w:rsidR="002A74A8" w:rsidRPr="002A74A8">
        <w:rPr>
          <w:bCs w:val="0"/>
          <w:sz w:val="24"/>
          <w:szCs w:val="24"/>
        </w:rPr>
        <w:t>3.3.8.1</w:t>
      </w:r>
      <w:r w:rsidR="0028087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28087C">
        <w:fldChar w:fldCharType="begin"/>
      </w:r>
      <w:r w:rsidR="0028087C">
        <w:instrText xml:space="preserve"> REF _Ref191386407 \r \h  \* MERGEFORMAT </w:instrText>
      </w:r>
      <w:r w:rsidR="0028087C">
        <w:fldChar w:fldCharType="separate"/>
      </w:r>
      <w:r w:rsidR="002A74A8" w:rsidRPr="002A74A8">
        <w:rPr>
          <w:bCs w:val="0"/>
          <w:sz w:val="24"/>
          <w:szCs w:val="24"/>
        </w:rPr>
        <w:t>3.3.8</w:t>
      </w:r>
      <w:r w:rsidR="0028087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8087C">
        <w:fldChar w:fldCharType="begin"/>
      </w:r>
      <w:r w:rsidR="0028087C">
        <w:instrText xml:space="preserve"> REF _Ref307563248 \r \h  \* MERGEFORMAT </w:instrText>
      </w:r>
      <w:r w:rsidR="0028087C">
        <w:fldChar w:fldCharType="separate"/>
      </w:r>
      <w:r w:rsidR="002A74A8" w:rsidRPr="002A74A8">
        <w:rPr>
          <w:bCs w:val="0"/>
          <w:sz w:val="24"/>
          <w:szCs w:val="24"/>
          <w:lang w:val="en-US"/>
        </w:rPr>
        <w:t>a</w:t>
      </w:r>
      <w:r w:rsidR="002A74A8" w:rsidRPr="00D75E7B">
        <w:rPr>
          <w:bCs w:val="0"/>
          <w:sz w:val="24"/>
          <w:szCs w:val="24"/>
        </w:rPr>
        <w:t>)</w:t>
      </w:r>
      <w:r w:rsidR="0028087C">
        <w:fldChar w:fldCharType="end"/>
      </w:r>
      <w:r w:rsidRPr="00E71A48">
        <w:rPr>
          <w:bCs w:val="0"/>
          <w:sz w:val="24"/>
          <w:szCs w:val="24"/>
        </w:rPr>
        <w:t xml:space="preserve">- </w:t>
      </w:r>
      <w:r w:rsidR="0028087C">
        <w:fldChar w:fldCharType="begin"/>
      </w:r>
      <w:r w:rsidR="0028087C">
        <w:instrText xml:space="preserve"> REF _Ref307563262 \r \h  \* MERGEFORMAT </w:instrText>
      </w:r>
      <w:r w:rsidR="0028087C">
        <w:fldChar w:fldCharType="separate"/>
      </w:r>
      <w:r w:rsidR="002A74A8" w:rsidRPr="002A74A8">
        <w:rPr>
          <w:bCs w:val="0"/>
          <w:sz w:val="24"/>
          <w:szCs w:val="24"/>
          <w:lang w:val="en-US"/>
        </w:rPr>
        <w:t>g</w:t>
      </w:r>
      <w:r w:rsidR="002A74A8" w:rsidRPr="00D75E7B">
        <w:rPr>
          <w:bCs w:val="0"/>
          <w:sz w:val="24"/>
          <w:szCs w:val="24"/>
        </w:rPr>
        <w:t>)</w:t>
      </w:r>
      <w:r w:rsidR="0028087C">
        <w:fldChar w:fldCharType="end"/>
      </w:r>
      <w:r w:rsidRPr="00E71A48">
        <w:rPr>
          <w:bCs w:val="0"/>
          <w:sz w:val="24"/>
          <w:szCs w:val="24"/>
        </w:rPr>
        <w:t xml:space="preserve">п. </w:t>
      </w:r>
      <w:r w:rsidR="0028087C">
        <w:fldChar w:fldCharType="begin"/>
      </w:r>
      <w:r w:rsidR="0028087C">
        <w:instrText xml:space="preserve"> REF _Ref306032591 \r \h  \* MERGEFORMAT </w:instrText>
      </w:r>
      <w:r w:rsidR="0028087C">
        <w:fldChar w:fldCharType="separate"/>
      </w:r>
      <w:r w:rsidR="002A74A8" w:rsidRPr="002A74A8">
        <w:rPr>
          <w:bCs w:val="0"/>
          <w:sz w:val="24"/>
          <w:szCs w:val="24"/>
        </w:rPr>
        <w:t>3.3.10.4</w:t>
      </w:r>
      <w:r w:rsidR="0028087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28087C">
        <w:fldChar w:fldCharType="begin"/>
      </w:r>
      <w:r w:rsidR="0028087C">
        <w:instrText xml:space="preserve"> REF _Ref440289401 \r \h  \* MERGEFORMAT </w:instrText>
      </w:r>
      <w:r w:rsidR="0028087C">
        <w:fldChar w:fldCharType="separate"/>
      </w:r>
      <w:r w:rsidR="002A74A8" w:rsidRPr="002A74A8">
        <w:rPr>
          <w:bCs w:val="0"/>
          <w:iCs/>
          <w:sz w:val="24"/>
          <w:szCs w:val="24"/>
        </w:rPr>
        <w:t>3.3.13</w:t>
      </w:r>
      <w:r w:rsidR="0028087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99119C">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28087C">
        <w:fldChar w:fldCharType="begin"/>
      </w:r>
      <w:r w:rsidR="0028087C">
        <w:instrText xml:space="preserve"> REF _Ref306008743 \r \h  \* MERGEFORMAT </w:instrText>
      </w:r>
      <w:r w:rsidR="0028087C">
        <w:fldChar w:fldCharType="separate"/>
      </w:r>
      <w:r w:rsidR="002A74A8" w:rsidRPr="002A74A8">
        <w:rPr>
          <w:bCs w:val="0"/>
          <w:sz w:val="24"/>
          <w:szCs w:val="24"/>
        </w:rPr>
        <w:t>3.3.4</w:t>
      </w:r>
      <w:r w:rsidR="0028087C">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28087C">
        <w:fldChar w:fldCharType="begin"/>
      </w:r>
      <w:r w:rsidR="0028087C">
        <w:instrText xml:space="preserve"> REF _Ref305753174 \r \h  \* MERGEFORMAT </w:instrText>
      </w:r>
      <w:r w:rsidR="0028087C">
        <w:fldChar w:fldCharType="separate"/>
      </w:r>
      <w:r w:rsidR="002A74A8" w:rsidRPr="002A74A8">
        <w:rPr>
          <w:bCs w:val="0"/>
          <w:sz w:val="24"/>
          <w:szCs w:val="24"/>
        </w:rPr>
        <w:t>3.3.14.4</w:t>
      </w:r>
      <w:r w:rsidR="0028087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99119C">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28087C">
        <w:fldChar w:fldCharType="begin"/>
      </w:r>
      <w:r w:rsidR="0028087C">
        <w:instrText xml:space="preserve"> REF _Ref440272256 \r \h  \* MERGEFORMAT </w:instrText>
      </w:r>
      <w:r w:rsidR="0028087C">
        <w:fldChar w:fldCharType="separate"/>
      </w:r>
      <w:r w:rsidR="002A74A8" w:rsidRPr="002A74A8">
        <w:rPr>
          <w:bCs w:val="0"/>
          <w:sz w:val="24"/>
          <w:szCs w:val="24"/>
          <w:lang w:eastAsia="ru-RU"/>
        </w:rPr>
        <w:t>5.14</w:t>
      </w:r>
      <w:r w:rsidR="0028087C">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28087C">
        <w:fldChar w:fldCharType="begin"/>
      </w:r>
      <w:r w:rsidR="0028087C">
        <w:instrText xml:space="preserve"> REF _Ref441574460 \r \h  \* MERGEFORMAT </w:instrText>
      </w:r>
      <w:r w:rsidR="0028087C">
        <w:fldChar w:fldCharType="separate"/>
      </w:r>
      <w:r w:rsidR="002A74A8" w:rsidRPr="002A74A8">
        <w:rPr>
          <w:bCs w:val="0"/>
          <w:sz w:val="24"/>
          <w:szCs w:val="24"/>
          <w:lang w:eastAsia="ru-RU"/>
        </w:rPr>
        <w:t>5.18</w:t>
      </w:r>
      <w:r w:rsidR="0028087C">
        <w:fldChar w:fldCharType="end"/>
      </w:r>
      <w:r w:rsidRPr="001222CA">
        <w:rPr>
          <w:bCs w:val="0"/>
          <w:sz w:val="24"/>
          <w:szCs w:val="24"/>
        </w:rPr>
        <w:t xml:space="preserve">), в срок не позднее даты и времени окончания приема заявок, указанных в пункте </w:t>
      </w:r>
      <w:r w:rsidR="0028087C">
        <w:fldChar w:fldCharType="begin"/>
      </w:r>
      <w:r w:rsidR="0028087C">
        <w:instrText xml:space="preserve"> REF _Ref440289953 \r \h  \* MERGEFORMAT </w:instrText>
      </w:r>
      <w:r w:rsidR="0028087C">
        <w:fldChar w:fldCharType="separate"/>
      </w:r>
      <w:r w:rsidR="002A74A8" w:rsidRPr="002A74A8">
        <w:rPr>
          <w:bCs w:val="0"/>
          <w:sz w:val="24"/>
          <w:szCs w:val="24"/>
        </w:rPr>
        <w:t>3.4.1.3</w:t>
      </w:r>
      <w:r w:rsidR="0028087C">
        <w:fldChar w:fldCharType="end"/>
      </w:r>
      <w:r w:rsidRPr="001222CA">
        <w:rPr>
          <w:bCs w:val="0"/>
          <w:sz w:val="24"/>
          <w:szCs w:val="24"/>
        </w:rPr>
        <w:t xml:space="preserve"> настоящей Документации, по адресу: </w:t>
      </w:r>
      <w:r w:rsidR="001C54EB" w:rsidRPr="005A1229">
        <w:rPr>
          <w:sz w:val="24"/>
          <w:szCs w:val="24"/>
        </w:rPr>
        <w:t>РФ, 150003, г. Ярославль, ул. Северная подстанция, д. 9</w:t>
      </w:r>
      <w:r w:rsidR="001C54EB" w:rsidRPr="005A1229">
        <w:rPr>
          <w:bCs w:val="0"/>
          <w:sz w:val="24"/>
          <w:szCs w:val="24"/>
        </w:rPr>
        <w:t>, кабинет логистики, исполнительный сотрудник –</w:t>
      </w:r>
      <w:r w:rsidR="001C54EB">
        <w:rPr>
          <w:bCs w:val="0"/>
          <w:sz w:val="24"/>
          <w:szCs w:val="24"/>
        </w:rPr>
        <w:t xml:space="preserve"> Митрофанова Екатерина Николаевна</w:t>
      </w:r>
      <w:r w:rsidR="001C54EB" w:rsidRPr="005A1229">
        <w:rPr>
          <w:bCs w:val="0"/>
          <w:sz w:val="24"/>
          <w:szCs w:val="24"/>
        </w:rPr>
        <w:t>, контактный телефон (4852) 78-14-</w:t>
      </w:r>
      <w:r w:rsidR="001C54EB">
        <w:rPr>
          <w:bCs w:val="0"/>
          <w:sz w:val="24"/>
          <w:szCs w:val="24"/>
        </w:rPr>
        <w:t>54</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r w:rsidR="001C54EB">
        <w:rPr>
          <w:bCs w:val="0"/>
          <w:sz w:val="24"/>
          <w:szCs w:val="24"/>
        </w:rPr>
        <w:t xml:space="preserve"> </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28087C">
        <w:fldChar w:fldCharType="begin"/>
      </w:r>
      <w:r w:rsidR="0028087C">
        <w:instrText xml:space="preserve"> REF _Ref191386085 \r \h  \* MERGEFORMAT </w:instrText>
      </w:r>
      <w:r w:rsidR="0028087C">
        <w:fldChar w:fldCharType="separate"/>
      </w:r>
      <w:r w:rsidR="002A74A8" w:rsidRPr="002A74A8">
        <w:rPr>
          <w:sz w:val="24"/>
          <w:szCs w:val="24"/>
        </w:rPr>
        <w:t>1.1.1</w:t>
      </w:r>
      <w:r w:rsidR="0028087C">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28087C">
        <w:fldChar w:fldCharType="begin"/>
      </w:r>
      <w:r w:rsidR="0028087C">
        <w:instrText xml:space="preserve"> REF _Ref303323780 \r \h  \* MERGEFORMAT </w:instrText>
      </w:r>
      <w:r w:rsidR="0028087C">
        <w:fldChar w:fldCharType="separate"/>
      </w:r>
      <w:r w:rsidR="002A74A8" w:rsidRPr="002A74A8">
        <w:rPr>
          <w:sz w:val="24"/>
          <w:szCs w:val="24"/>
        </w:rPr>
        <w:t>1.1.4</w:t>
      </w:r>
      <w:r w:rsidR="0028087C">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w:t>
      </w:r>
      <w:r w:rsidRPr="001222CA">
        <w:rPr>
          <w:sz w:val="24"/>
          <w:szCs w:val="24"/>
        </w:rPr>
        <w:lastRenderedPageBreak/>
        <w:t xml:space="preserve">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Word)</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1</w:t>
      </w:r>
      <w:r w:rsidR="00C35168">
        <w:rPr>
          <w:b/>
          <w:bCs w:val="0"/>
          <w:sz w:val="24"/>
          <w:szCs w:val="24"/>
        </w:rPr>
        <w:t>4</w:t>
      </w:r>
      <w:bookmarkStart w:id="405" w:name="_GoBack"/>
      <w:bookmarkEnd w:id="405"/>
      <w:r w:rsidR="002B5044" w:rsidRPr="002B5044">
        <w:rPr>
          <w:b/>
          <w:bCs w:val="0"/>
          <w:sz w:val="24"/>
          <w:szCs w:val="24"/>
        </w:rPr>
        <w:t xml:space="preserve"> часов 00 </w:t>
      </w:r>
      <w:r w:rsidR="002B5044" w:rsidRPr="0020098C">
        <w:rPr>
          <w:b/>
          <w:bCs w:val="0"/>
          <w:sz w:val="24"/>
          <w:szCs w:val="24"/>
        </w:rPr>
        <w:t xml:space="preserve">минут </w:t>
      </w:r>
      <w:r w:rsidR="007F67C9">
        <w:rPr>
          <w:b/>
          <w:bCs w:val="0"/>
          <w:sz w:val="24"/>
          <w:szCs w:val="24"/>
        </w:rPr>
        <w:t>15</w:t>
      </w:r>
      <w:r w:rsidR="002B5044" w:rsidRPr="0020098C">
        <w:rPr>
          <w:b/>
          <w:bCs w:val="0"/>
          <w:sz w:val="24"/>
          <w:szCs w:val="24"/>
        </w:rPr>
        <w:t xml:space="preserve"> </w:t>
      </w:r>
      <w:r w:rsidR="007F67C9">
        <w:rPr>
          <w:b/>
          <w:bCs w:val="0"/>
          <w:sz w:val="24"/>
          <w:szCs w:val="24"/>
        </w:rPr>
        <w:t>дека</w:t>
      </w:r>
      <w:r w:rsidR="00CC6C3C" w:rsidRPr="0020098C">
        <w:rPr>
          <w:b/>
          <w:bCs w:val="0"/>
          <w:sz w:val="24"/>
          <w:szCs w:val="24"/>
        </w:rPr>
        <w:t>бря</w:t>
      </w:r>
      <w:r w:rsidR="002B5044" w:rsidRPr="0020098C">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п.п. </w:t>
      </w:r>
      <w:r w:rsidR="0028087C">
        <w:fldChar w:fldCharType="begin"/>
      </w:r>
      <w:r w:rsidR="0028087C">
        <w:instrText xml:space="preserve"> REF _Ref442190123 \r \h  \* MERGEFORMAT </w:instrText>
      </w:r>
      <w:r w:rsidR="0028087C">
        <w:fldChar w:fldCharType="separate"/>
      </w:r>
      <w:r w:rsidR="002A74A8" w:rsidRPr="002A74A8">
        <w:rPr>
          <w:bCs w:val="0"/>
          <w:sz w:val="24"/>
          <w:szCs w:val="24"/>
        </w:rPr>
        <w:t>у)</w:t>
      </w:r>
      <w:r w:rsidR="0028087C">
        <w:fldChar w:fldCharType="end"/>
      </w:r>
      <w:r w:rsidR="001222CA" w:rsidRPr="001222CA">
        <w:rPr>
          <w:sz w:val="24"/>
          <w:szCs w:val="24"/>
        </w:rPr>
        <w:t xml:space="preserve"> п. </w:t>
      </w:r>
      <w:r w:rsidR="0028087C">
        <w:fldChar w:fldCharType="begin"/>
      </w:r>
      <w:r w:rsidR="0028087C">
        <w:instrText xml:space="preserve"> REF _Ref306005578 \r \h  \* MERGEFORMAT </w:instrText>
      </w:r>
      <w:r w:rsidR="0028087C">
        <w:fldChar w:fldCharType="separate"/>
      </w:r>
      <w:r w:rsidR="002A74A8" w:rsidRPr="002A74A8">
        <w:rPr>
          <w:sz w:val="24"/>
          <w:szCs w:val="24"/>
        </w:rPr>
        <w:t>3.3.8.3</w:t>
      </w:r>
      <w:r w:rsidR="0028087C">
        <w:fldChar w:fldCharType="end"/>
      </w:r>
      <w:r w:rsidR="001222CA" w:rsidRPr="001222CA">
        <w:rPr>
          <w:sz w:val="24"/>
          <w:szCs w:val="24"/>
        </w:rPr>
        <w:t xml:space="preserve"> и подразделе </w:t>
      </w:r>
      <w:r w:rsidR="0028087C">
        <w:fldChar w:fldCharType="begin"/>
      </w:r>
      <w:r w:rsidR="0028087C">
        <w:instrText xml:space="preserve"> REF _Ref441574649 \r \h  \* MERGEFORMAT </w:instrText>
      </w:r>
      <w:r w:rsidR="0028087C">
        <w:fldChar w:fldCharType="separate"/>
      </w:r>
      <w:r w:rsidR="002A74A8" w:rsidRPr="002A74A8">
        <w:rPr>
          <w:sz w:val="24"/>
          <w:szCs w:val="24"/>
        </w:rPr>
        <w:t>5.18</w:t>
      </w:r>
      <w:r w:rsidR="0028087C">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1339"/>
      <w:r w:rsidRPr="00E71A48">
        <w:rPr>
          <w:bCs w:val="0"/>
          <w:sz w:val="24"/>
          <w:szCs w:val="24"/>
        </w:rPr>
        <w:t xml:space="preserve">До окончания </w:t>
      </w:r>
      <w:r w:rsidRPr="00223D18">
        <w:rPr>
          <w:bCs w:val="0"/>
          <w:sz w:val="24"/>
          <w:szCs w:val="24"/>
        </w:rPr>
        <w:t xml:space="preserve">срока подачи заявок (п. </w:t>
      </w:r>
      <w:r w:rsidR="0028087C">
        <w:fldChar w:fldCharType="begin"/>
      </w:r>
      <w:r w:rsidR="0028087C">
        <w:instrText xml:space="preserve"> REF _Ref440289953 \r \h  \* MERGEFORMAT </w:instrText>
      </w:r>
      <w:r w:rsidR="0028087C">
        <w:fldChar w:fldCharType="separate"/>
      </w:r>
      <w:r w:rsidRPr="002A74A8">
        <w:rPr>
          <w:bCs w:val="0"/>
          <w:sz w:val="24"/>
          <w:szCs w:val="24"/>
        </w:rPr>
        <w:t>3.4.1.3</w:t>
      </w:r>
      <w:r w:rsidR="0028087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28087C">
        <w:fldChar w:fldCharType="begin"/>
      </w:r>
      <w:r w:rsidR="0028087C">
        <w:instrText xml:space="preserve"> REF _Ref440289953 \r \h  \* MERGEFORMAT </w:instrText>
      </w:r>
      <w:r w:rsidR="0028087C">
        <w:fldChar w:fldCharType="separate"/>
      </w:r>
      <w:r>
        <w:rPr>
          <w:bCs w:val="0"/>
          <w:sz w:val="24"/>
          <w:szCs w:val="24"/>
        </w:rPr>
        <w:t>3.4.1.3</w:t>
      </w:r>
      <w:r w:rsidR="0028087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28087C">
        <w:fldChar w:fldCharType="begin"/>
      </w:r>
      <w:r w:rsidR="0028087C">
        <w:instrText xml:space="preserve"> REF _Ref440289953 \r \h  \* MERGEFORMAT </w:instrText>
      </w:r>
      <w:r w:rsidR="0028087C">
        <w:fldChar w:fldCharType="separate"/>
      </w:r>
      <w:r w:rsidRPr="002A74A8">
        <w:rPr>
          <w:bCs w:val="0"/>
          <w:sz w:val="24"/>
          <w:szCs w:val="24"/>
        </w:rPr>
        <w:t>3.4.1.3</w:t>
      </w:r>
      <w:r w:rsidR="0028087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8087C">
        <w:fldChar w:fldCharType="begin"/>
      </w:r>
      <w:r w:rsidR="0028087C">
        <w:instrText xml:space="preserve"> REF _Ref55279015 \r \h  \* MERGEFORMAT </w:instrText>
      </w:r>
      <w:r w:rsidR="0028087C">
        <w:fldChar w:fldCharType="separate"/>
      </w:r>
      <w:r w:rsidRPr="002A74A8">
        <w:rPr>
          <w:sz w:val="24"/>
          <w:szCs w:val="24"/>
        </w:rPr>
        <w:t>3.3.1.6</w:t>
      </w:r>
      <w:r w:rsidR="0028087C">
        <w:fldChar w:fldCharType="end"/>
      </w:r>
      <w:r w:rsidRPr="00223D18">
        <w:rPr>
          <w:sz w:val="24"/>
          <w:szCs w:val="24"/>
        </w:rPr>
        <w:t xml:space="preserve">, </w:t>
      </w:r>
      <w:r w:rsidR="0028087C">
        <w:fldChar w:fldCharType="begin"/>
      </w:r>
      <w:r w:rsidR="0028087C">
        <w:instrText xml:space="preserve"> REF _Ref195087786 \r \h  \* MERGEFORMAT </w:instrText>
      </w:r>
      <w:r w:rsidR="0028087C">
        <w:fldChar w:fldCharType="separate"/>
      </w:r>
      <w:r w:rsidRPr="002A74A8">
        <w:rPr>
          <w:sz w:val="24"/>
          <w:szCs w:val="24"/>
        </w:rPr>
        <w:t>3.3.1.7</w:t>
      </w:r>
      <w:r w:rsidR="0028087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28087C">
        <w:fldChar w:fldCharType="begin"/>
      </w:r>
      <w:r w:rsidR="0028087C">
        <w:instrText xml:space="preserve"> REF _Ref93089454 \n \h  \* MERGEFORMAT </w:instrText>
      </w:r>
      <w:r w:rsidR="0028087C">
        <w:fldChar w:fldCharType="separate"/>
      </w:r>
      <w:r w:rsidR="002A74A8" w:rsidRPr="002A74A8">
        <w:rPr>
          <w:bCs w:val="0"/>
          <w:sz w:val="24"/>
          <w:szCs w:val="24"/>
        </w:rPr>
        <w:t>3.6.2</w:t>
      </w:r>
      <w:r w:rsidR="0028087C">
        <w:fldChar w:fldCharType="end"/>
      </w:r>
      <w:r w:rsidRPr="00E71A48">
        <w:rPr>
          <w:bCs w:val="0"/>
          <w:sz w:val="24"/>
          <w:szCs w:val="24"/>
        </w:rPr>
        <w:t xml:space="preserve">), проведение (при необходимости) переговоров (пункт </w:t>
      </w:r>
      <w:r w:rsidR="0028087C">
        <w:fldChar w:fldCharType="begin"/>
      </w:r>
      <w:r w:rsidR="0028087C">
        <w:instrText xml:space="preserve"> REF _Ref303670674 \n \h  \* MERGEFORMAT </w:instrText>
      </w:r>
      <w:r w:rsidR="0028087C">
        <w:fldChar w:fldCharType="separate"/>
      </w:r>
      <w:r w:rsidR="002A74A8" w:rsidRPr="002A74A8">
        <w:rPr>
          <w:bCs w:val="0"/>
          <w:sz w:val="24"/>
          <w:szCs w:val="24"/>
        </w:rPr>
        <w:t>3.6.3</w:t>
      </w:r>
      <w:r w:rsidR="0028087C">
        <w:fldChar w:fldCharType="end"/>
      </w:r>
      <w:r w:rsidRPr="00E71A48">
        <w:rPr>
          <w:bCs w:val="0"/>
          <w:sz w:val="24"/>
          <w:szCs w:val="24"/>
        </w:rPr>
        <w:t>) и оценочную стадию (пункт</w:t>
      </w:r>
      <w:r w:rsidR="007F3FB7" w:rsidRPr="00E71A48">
        <w:rPr>
          <w:bCs w:val="0"/>
          <w:sz w:val="24"/>
          <w:szCs w:val="24"/>
        </w:rPr>
        <w:t xml:space="preserve"> </w:t>
      </w:r>
      <w:r w:rsidR="0028087C">
        <w:fldChar w:fldCharType="begin"/>
      </w:r>
      <w:r w:rsidR="0028087C">
        <w:instrText xml:space="preserve"> REF _Ref306138385 \r \h  \* MERGEFORMAT </w:instrText>
      </w:r>
      <w:r w:rsidR="0028087C">
        <w:fldChar w:fldCharType="separate"/>
      </w:r>
      <w:r w:rsidR="002A74A8" w:rsidRPr="002A74A8">
        <w:rPr>
          <w:bCs w:val="0"/>
          <w:sz w:val="24"/>
          <w:szCs w:val="24"/>
        </w:rPr>
        <w:t>3.6.4</w:t>
      </w:r>
      <w:r w:rsidR="0028087C">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 xml:space="preserve">18.07.2011 № 223-ФЗ «О закупках товаров, работ, услуг отдельными видами юридических лиц»;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lastRenderedPageBreak/>
        <w:t xml:space="preserve">отклонит </w:t>
      </w:r>
      <w:r w:rsidR="004B5EB3" w:rsidRPr="00AB2169">
        <w:rPr>
          <w:sz w:val="24"/>
          <w:szCs w:val="24"/>
        </w:rPr>
        <w:t>Заявк</w:t>
      </w:r>
      <w:r w:rsidRPr="00AB2169">
        <w:rPr>
          <w:sz w:val="24"/>
          <w:szCs w:val="24"/>
        </w:rPr>
        <w:t>и, которые:</w:t>
      </w:r>
      <w:bookmarkEnd w:id="439"/>
      <w:bookmarkEnd w:id="440"/>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28087C">
        <w:fldChar w:fldCharType="begin"/>
      </w:r>
      <w:r w:rsidR="0028087C">
        <w:instrText xml:space="preserve"> REF _Ref444181380 \r \h  \* MERGEFORMAT </w:instrText>
      </w:r>
      <w:r w:rsidR="0028087C">
        <w:fldChar w:fldCharType="separate"/>
      </w:r>
      <w:r w:rsidRPr="00AB2169">
        <w:rPr>
          <w:sz w:val="24"/>
          <w:szCs w:val="24"/>
        </w:rPr>
        <w:t>5.12</w:t>
      </w:r>
      <w:r w:rsidR="0028087C">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8087C">
        <w:fldChar w:fldCharType="begin"/>
      </w:r>
      <w:r w:rsidR="0028087C">
        <w:instrText xml:space="preserve"> REF _Ref306176386 \r \h  \* MERGEFORMAT </w:instrText>
      </w:r>
      <w:r w:rsidR="0028087C">
        <w:fldChar w:fldCharType="separate"/>
      </w:r>
      <w:r w:rsidRPr="00AB2169">
        <w:rPr>
          <w:sz w:val="24"/>
          <w:szCs w:val="24"/>
        </w:rPr>
        <w:t>3.3.14</w:t>
      </w:r>
      <w:r w:rsidR="0028087C">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поданы Участниками, но не содержат всех документов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8087C">
        <w:fldChar w:fldCharType="begin"/>
      </w:r>
      <w:r w:rsidR="0028087C">
        <w:instrText xml:space="preserve"> REF _Ref306176386 \r \h  \* MERGEFORMAT </w:instrText>
      </w:r>
      <w:r w:rsidR="0028087C">
        <w:fldChar w:fldCharType="separate"/>
      </w:r>
      <w:r w:rsidR="002A74A8" w:rsidRPr="002A74A8">
        <w:rPr>
          <w:sz w:val="24"/>
          <w:szCs w:val="24"/>
        </w:rPr>
        <w:t>3.3.14</w:t>
      </w:r>
      <w:r w:rsidR="0028087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lastRenderedPageBreak/>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28087C">
        <w:fldChar w:fldCharType="begin"/>
      </w:r>
      <w:r w:rsidR="0028087C">
        <w:instrText xml:space="preserve"> REF _Ref306352987 \r \h  \* MERGEFORMAT </w:instrText>
      </w:r>
      <w:r w:rsidR="0028087C">
        <w:fldChar w:fldCharType="separate"/>
      </w:r>
      <w:r w:rsidR="002A74A8" w:rsidRPr="002A74A8">
        <w:rPr>
          <w:iCs/>
          <w:sz w:val="24"/>
          <w:szCs w:val="24"/>
          <w:lang w:eastAsia="ru-RU"/>
        </w:rPr>
        <w:t>3.7.3</w:t>
      </w:r>
      <w:r w:rsidR="0028087C">
        <w:fldChar w:fldCharType="end"/>
      </w:r>
      <w:r w:rsidRPr="00E71A48">
        <w:rPr>
          <w:iCs/>
          <w:sz w:val="24"/>
          <w:szCs w:val="24"/>
          <w:lang w:eastAsia="ru-RU"/>
        </w:rPr>
        <w:t xml:space="preserve"> - </w:t>
      </w:r>
      <w:r w:rsidR="0028087C">
        <w:fldChar w:fldCharType="begin"/>
      </w:r>
      <w:r w:rsidR="0028087C">
        <w:instrText xml:space="preserve"> REF _Ref306353005 \r \h  \* MERGEFORMAT </w:instrText>
      </w:r>
      <w:r w:rsidR="0028087C">
        <w:fldChar w:fldCharType="separate"/>
      </w:r>
      <w:r w:rsidR="002A74A8" w:rsidRPr="002A74A8">
        <w:rPr>
          <w:iCs/>
          <w:sz w:val="24"/>
          <w:szCs w:val="24"/>
          <w:lang w:eastAsia="ru-RU"/>
        </w:rPr>
        <w:t>3.7.5</w:t>
      </w:r>
      <w:r w:rsidR="0028087C">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 xml:space="preserve">(все документы, входящие в Заявку, которые </w:t>
      </w:r>
      <w:r w:rsidR="006C69BB" w:rsidRPr="006C69BB">
        <w:rPr>
          <w:sz w:val="24"/>
          <w:szCs w:val="24"/>
        </w:rPr>
        <w:lastRenderedPageBreak/>
        <w:t>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Признание запроса предложений несостоявшимся</w:t>
      </w:r>
      <w:bookmarkEnd w:id="471"/>
      <w:bookmarkEnd w:id="472"/>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28087C">
        <w:fldChar w:fldCharType="begin"/>
      </w:r>
      <w:r w:rsidR="0028087C">
        <w:instrText xml:space="preserve"> REF _Ref294695546 \r \h  \* MERGEFORMAT </w:instrText>
      </w:r>
      <w:r w:rsidR="0028087C">
        <w:fldChar w:fldCharType="separate"/>
      </w:r>
      <w:r w:rsidR="002A74A8" w:rsidRPr="002A74A8">
        <w:rPr>
          <w:bCs w:val="0"/>
          <w:sz w:val="24"/>
          <w:szCs w:val="24"/>
        </w:rPr>
        <w:t xml:space="preserve"> 1.2.6 </w:t>
      </w:r>
      <w:r w:rsidR="0028087C">
        <w:fldChar w:fldCharType="end"/>
      </w:r>
      <w:r w:rsidRPr="00E71A48">
        <w:rPr>
          <w:bCs w:val="0"/>
          <w:sz w:val="24"/>
          <w:szCs w:val="24"/>
        </w:rPr>
        <w:t>и/или в срок, определенный в п.</w:t>
      </w:r>
      <w:r w:rsidR="001716DB" w:rsidRPr="00E71A48">
        <w:rPr>
          <w:bCs w:val="0"/>
          <w:sz w:val="24"/>
          <w:szCs w:val="24"/>
        </w:rPr>
        <w:t xml:space="preserve"> </w:t>
      </w:r>
      <w:r w:rsidR="0028087C">
        <w:fldChar w:fldCharType="begin"/>
      </w:r>
      <w:r w:rsidR="0028087C">
        <w:instrText xml:space="preserve"> REF _Ref294695403 \n \h  \* MERGEFORMAT </w:instrText>
      </w:r>
      <w:r w:rsidR="0028087C">
        <w:fldChar w:fldCharType="separate"/>
      </w:r>
      <w:r w:rsidR="002A74A8" w:rsidRPr="002A74A8">
        <w:rPr>
          <w:bCs w:val="0"/>
          <w:sz w:val="24"/>
          <w:szCs w:val="24"/>
        </w:rPr>
        <w:t>3.10.3</w:t>
      </w:r>
      <w:r w:rsidR="0028087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28087C">
        <w:fldChar w:fldCharType="begin"/>
      </w:r>
      <w:r w:rsidR="0028087C">
        <w:instrText xml:space="preserve"> REF _Ref305979053 \r \h  \* MERGEFORMAT </w:instrText>
      </w:r>
      <w:r w:rsidR="0028087C">
        <w:fldChar w:fldCharType="separate"/>
      </w:r>
      <w:r w:rsidR="002A74A8" w:rsidRPr="002A74A8">
        <w:rPr>
          <w:bCs w:val="0"/>
          <w:sz w:val="24"/>
          <w:szCs w:val="24"/>
        </w:rPr>
        <w:t>3.10.4</w:t>
      </w:r>
      <w:r w:rsidR="0028087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28087C">
        <w:fldChar w:fldCharType="begin"/>
      </w:r>
      <w:r w:rsidR="0028087C">
        <w:instrText xml:space="preserve"> REF _Ref191386085 \r \h  \* MERGEFORMAT </w:instrText>
      </w:r>
      <w:r w:rsidR="0028087C">
        <w:fldChar w:fldCharType="separate"/>
      </w:r>
      <w:r w:rsidR="002A74A8" w:rsidRPr="002A74A8">
        <w:rPr>
          <w:iCs/>
          <w:sz w:val="24"/>
          <w:szCs w:val="24"/>
        </w:rPr>
        <w:t>1.1.1</w:t>
      </w:r>
      <w:r w:rsidR="0028087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1C54EB">
        <w:rPr>
          <w:b w:val="0"/>
          <w:szCs w:val="24"/>
        </w:rPr>
        <w:t>я</w:t>
      </w:r>
      <w:r w:rsidR="003776BB" w:rsidRPr="001C54EB">
        <w:rPr>
          <w:b w:val="0"/>
          <w:szCs w:val="24"/>
        </w:rPr>
        <w:t>)</w:t>
      </w:r>
      <w:r w:rsidRPr="001C54EB">
        <w:rPr>
          <w:b w:val="0"/>
          <w:szCs w:val="24"/>
        </w:rPr>
        <w:t xml:space="preserve"> </w:t>
      </w:r>
      <w:r w:rsidR="00A154B7" w:rsidRPr="001C54EB">
        <w:rPr>
          <w:b w:val="0"/>
          <w:szCs w:val="24"/>
        </w:rPr>
        <w:t>по Лоту №1 (подраздел</w:t>
      </w:r>
      <w:r w:rsidR="00A154B7">
        <w:rPr>
          <w:b w:val="0"/>
          <w:szCs w:val="24"/>
        </w:rPr>
        <w:t xml:space="preserve">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28087C">
        <w:fldChar w:fldCharType="begin"/>
      </w:r>
      <w:r w:rsidR="0028087C">
        <w:instrText xml:space="preserve"> REF _Ref441052031 \r \h  \* MERGEFORMAT </w:instrText>
      </w:r>
      <w:r w:rsidR="0028087C">
        <w:fldChar w:fldCharType="separate"/>
      </w:r>
      <w:r w:rsidR="002A74A8" w:rsidRPr="002A74A8">
        <w:rPr>
          <w:sz w:val="24"/>
          <w:szCs w:val="24"/>
        </w:rPr>
        <w:t>5.1.2.3</w:t>
      </w:r>
      <w:r w:rsidR="0028087C">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A84678">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A84678">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28087C">
        <w:fldChar w:fldCharType="begin"/>
      </w:r>
      <w:r w:rsidR="0028087C">
        <w:instrText xml:space="preserve"> REF _Ref440270568 \r \h  \* MERGEFORMAT </w:instrText>
      </w:r>
      <w:r w:rsidR="0028087C">
        <w:fldChar w:fldCharType="separate"/>
      </w:r>
      <w:r w:rsidR="002A74A8">
        <w:t>4</w:t>
      </w:r>
      <w:r w:rsidR="0028087C">
        <w:fldChar w:fldCharType="end"/>
      </w:r>
      <w:r w:rsidRPr="00EA3F63">
        <w:rPr>
          <w:sz w:val="24"/>
          <w:szCs w:val="24"/>
        </w:rPr>
        <w:t xml:space="preserve"> с учетом предлагаемых условий Договора (раздел </w:t>
      </w:r>
      <w:r w:rsidR="0028087C">
        <w:fldChar w:fldCharType="begin"/>
      </w:r>
      <w:r w:rsidR="0028087C">
        <w:instrText xml:space="preserve"> REF _Ref440272931 \r \h  \* MERGEFORMAT </w:instrText>
      </w:r>
      <w:r w:rsidR="0028087C">
        <w:fldChar w:fldCharType="separate"/>
      </w:r>
      <w:r w:rsidR="002A74A8">
        <w:t>2</w:t>
      </w:r>
      <w:r w:rsidR="0028087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A84678">
        <w:trPr>
          <w:cantSplit/>
          <w:tblHeader/>
        </w:trPr>
        <w:tc>
          <w:tcPr>
            <w:tcW w:w="567" w:type="dxa"/>
            <w:vAlign w:val="center"/>
          </w:tcPr>
          <w:p w:rsidR="002C3294" w:rsidRPr="00154BCB" w:rsidRDefault="002C3294" w:rsidP="00A84678">
            <w:pPr>
              <w:spacing w:line="240" w:lineRule="auto"/>
              <w:ind w:firstLine="0"/>
              <w:jc w:val="center"/>
            </w:pPr>
            <w:r w:rsidRPr="00154BCB">
              <w:t>№ п/п</w:t>
            </w:r>
          </w:p>
        </w:tc>
        <w:tc>
          <w:tcPr>
            <w:tcW w:w="4649" w:type="dxa"/>
            <w:vAlign w:val="center"/>
          </w:tcPr>
          <w:p w:rsidR="002C3294" w:rsidRPr="00154BCB" w:rsidRDefault="002C3294" w:rsidP="00A84678">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A84678">
            <w:pPr>
              <w:spacing w:line="240" w:lineRule="auto"/>
              <w:ind w:firstLine="0"/>
              <w:jc w:val="center"/>
            </w:pPr>
            <w:r w:rsidRPr="00154BCB">
              <w:t>Малые предприятия</w:t>
            </w:r>
          </w:p>
        </w:tc>
        <w:tc>
          <w:tcPr>
            <w:tcW w:w="1588" w:type="dxa"/>
            <w:vAlign w:val="center"/>
          </w:tcPr>
          <w:p w:rsidR="002C3294" w:rsidRPr="00154BCB" w:rsidRDefault="002C3294" w:rsidP="00A84678">
            <w:pPr>
              <w:spacing w:line="240" w:lineRule="auto"/>
              <w:ind w:firstLine="0"/>
              <w:jc w:val="center"/>
            </w:pPr>
            <w:r w:rsidRPr="00154BCB">
              <w:t>Средние предприятия</w:t>
            </w:r>
          </w:p>
        </w:tc>
        <w:tc>
          <w:tcPr>
            <w:tcW w:w="1588" w:type="dxa"/>
            <w:vAlign w:val="center"/>
          </w:tcPr>
          <w:p w:rsidR="002C3294" w:rsidRPr="00154BCB" w:rsidRDefault="002C3294" w:rsidP="00A84678">
            <w:pPr>
              <w:spacing w:line="240" w:lineRule="auto"/>
              <w:ind w:firstLine="0"/>
              <w:jc w:val="center"/>
            </w:pPr>
            <w:r w:rsidRPr="00154BCB">
              <w:t>Показатель</w:t>
            </w:r>
          </w:p>
        </w:tc>
      </w:tr>
      <w:tr w:rsidR="002C3294" w:rsidRPr="00154BCB" w:rsidTr="00A84678">
        <w:trPr>
          <w:cantSplit/>
          <w:tblHeader/>
        </w:trPr>
        <w:tc>
          <w:tcPr>
            <w:tcW w:w="567" w:type="dxa"/>
          </w:tcPr>
          <w:p w:rsidR="002C3294" w:rsidRPr="00154BCB" w:rsidRDefault="002C3294" w:rsidP="00A84678">
            <w:pPr>
              <w:spacing w:line="240" w:lineRule="auto"/>
              <w:ind w:firstLine="0"/>
              <w:jc w:val="center"/>
            </w:pPr>
            <w:r w:rsidRPr="00154BCB">
              <w:t>1</w:t>
            </w:r>
            <w:r>
              <w:rPr>
                <w:rStyle w:val="afffffff9"/>
              </w:rPr>
              <w:t>3</w:t>
            </w:r>
          </w:p>
        </w:tc>
        <w:tc>
          <w:tcPr>
            <w:tcW w:w="4649" w:type="dxa"/>
          </w:tcPr>
          <w:p w:rsidR="002C3294" w:rsidRPr="00154BCB" w:rsidRDefault="002C3294" w:rsidP="00A84678">
            <w:pPr>
              <w:spacing w:line="240" w:lineRule="auto"/>
              <w:ind w:firstLine="0"/>
              <w:jc w:val="center"/>
            </w:pPr>
            <w:r w:rsidRPr="00154BCB">
              <w:t>2</w:t>
            </w:r>
          </w:p>
        </w:tc>
        <w:tc>
          <w:tcPr>
            <w:tcW w:w="1588" w:type="dxa"/>
          </w:tcPr>
          <w:p w:rsidR="002C3294" w:rsidRPr="00154BCB" w:rsidRDefault="002C3294" w:rsidP="00A84678">
            <w:pPr>
              <w:spacing w:line="240" w:lineRule="auto"/>
              <w:ind w:firstLine="0"/>
              <w:jc w:val="center"/>
            </w:pPr>
            <w:r w:rsidRPr="00154BCB">
              <w:t>3</w:t>
            </w:r>
          </w:p>
        </w:tc>
        <w:tc>
          <w:tcPr>
            <w:tcW w:w="1588" w:type="dxa"/>
          </w:tcPr>
          <w:p w:rsidR="002C3294" w:rsidRPr="00154BCB" w:rsidRDefault="002C3294" w:rsidP="00A84678">
            <w:pPr>
              <w:spacing w:line="240" w:lineRule="auto"/>
              <w:ind w:firstLine="0"/>
              <w:jc w:val="center"/>
            </w:pPr>
            <w:r w:rsidRPr="00154BCB">
              <w:t>4</w:t>
            </w:r>
          </w:p>
        </w:tc>
        <w:tc>
          <w:tcPr>
            <w:tcW w:w="1588" w:type="dxa"/>
          </w:tcPr>
          <w:p w:rsidR="002C3294" w:rsidRPr="00154BCB" w:rsidRDefault="002C3294" w:rsidP="00A84678">
            <w:pPr>
              <w:spacing w:line="240" w:lineRule="auto"/>
              <w:ind w:firstLine="0"/>
              <w:jc w:val="center"/>
            </w:pPr>
            <w:r w:rsidRPr="00154BCB">
              <w:t>5</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w:t>
            </w:r>
          </w:p>
        </w:tc>
        <w:tc>
          <w:tcPr>
            <w:tcW w:w="4649" w:type="dxa"/>
          </w:tcPr>
          <w:p w:rsidR="002C3294" w:rsidRPr="00154BCB" w:rsidRDefault="002C3294" w:rsidP="00A84678">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A84678">
            <w:pPr>
              <w:spacing w:line="240" w:lineRule="auto"/>
              <w:ind w:firstLine="0"/>
              <w:jc w:val="center"/>
            </w:pPr>
            <w:r w:rsidRPr="00154BCB">
              <w:t>не более 25</w:t>
            </w:r>
          </w:p>
        </w:tc>
        <w:tc>
          <w:tcPr>
            <w:tcW w:w="1588" w:type="dxa"/>
          </w:tcPr>
          <w:p w:rsidR="002C3294" w:rsidRPr="00154BCB" w:rsidRDefault="002C3294" w:rsidP="00A84678">
            <w:pPr>
              <w:spacing w:line="240" w:lineRule="auto"/>
              <w:ind w:left="57" w:firstLine="0"/>
            </w:pPr>
            <w:r w:rsidRPr="00154BCB">
              <w:sym w:font="Symbol" w:char="F02D"/>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2</w:t>
            </w:r>
          </w:p>
        </w:tc>
        <w:tc>
          <w:tcPr>
            <w:tcW w:w="4649" w:type="dxa"/>
          </w:tcPr>
          <w:p w:rsidR="002C3294" w:rsidRPr="00154BCB" w:rsidRDefault="002C3294" w:rsidP="00A84678">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A84678">
            <w:pPr>
              <w:spacing w:line="240" w:lineRule="auto"/>
              <w:ind w:firstLine="0"/>
              <w:jc w:val="center"/>
            </w:pPr>
            <w:r w:rsidRPr="00154BCB">
              <w:t>не более 49</w:t>
            </w:r>
          </w:p>
        </w:tc>
        <w:tc>
          <w:tcPr>
            <w:tcW w:w="1588" w:type="dxa"/>
          </w:tcPr>
          <w:p w:rsidR="002C3294" w:rsidRPr="00154BCB" w:rsidRDefault="002C3294" w:rsidP="00A84678">
            <w:pPr>
              <w:spacing w:line="240" w:lineRule="auto"/>
              <w:ind w:left="57" w:firstLine="0"/>
            </w:pPr>
            <w:r w:rsidRPr="00154BCB">
              <w:sym w:font="Symbol" w:char="F02D"/>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lastRenderedPageBreak/>
              <w:t>3</w:t>
            </w:r>
          </w:p>
        </w:tc>
        <w:tc>
          <w:tcPr>
            <w:tcW w:w="4649" w:type="dxa"/>
          </w:tcPr>
          <w:p w:rsidR="002C3294" w:rsidRPr="00154BCB" w:rsidRDefault="002C3294" w:rsidP="00A84678">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A84678">
            <w:pPr>
              <w:spacing w:line="240" w:lineRule="auto"/>
              <w:ind w:firstLine="0"/>
              <w:jc w:val="center"/>
            </w:pPr>
            <w:r w:rsidRPr="00154BCB">
              <w:t>да (нет)</w:t>
            </w:r>
          </w:p>
        </w:tc>
        <w:tc>
          <w:tcPr>
            <w:tcW w:w="1588" w:type="dxa"/>
          </w:tcPr>
          <w:p w:rsidR="002C3294" w:rsidRPr="00154BCB" w:rsidRDefault="002C3294" w:rsidP="00A84678">
            <w:pPr>
              <w:spacing w:line="240" w:lineRule="auto"/>
              <w:ind w:left="57" w:firstLine="0"/>
            </w:pPr>
            <w:r w:rsidRPr="00154BCB">
              <w:t>_</w:t>
            </w:r>
          </w:p>
        </w:tc>
      </w:tr>
      <w:tr w:rsidR="002C3294" w:rsidRPr="00154BCB" w:rsidTr="00A84678">
        <w:trPr>
          <w:cantSplit/>
        </w:trPr>
        <w:tc>
          <w:tcPr>
            <w:tcW w:w="567" w:type="dxa"/>
          </w:tcPr>
          <w:p w:rsidR="002C3294" w:rsidRPr="00154BCB" w:rsidRDefault="002C3294" w:rsidP="00A84678">
            <w:pPr>
              <w:spacing w:line="240" w:lineRule="auto"/>
              <w:ind w:firstLine="0"/>
              <w:jc w:val="center"/>
              <w:rPr>
                <w:lang w:val="en-US"/>
              </w:rPr>
            </w:pPr>
            <w:r w:rsidRPr="00154BCB">
              <w:rPr>
                <w:lang w:val="en-US"/>
              </w:rPr>
              <w:t>4</w:t>
            </w:r>
          </w:p>
        </w:tc>
        <w:tc>
          <w:tcPr>
            <w:tcW w:w="4649" w:type="dxa"/>
          </w:tcPr>
          <w:p w:rsidR="002C3294" w:rsidRPr="00154BCB" w:rsidRDefault="002C3294" w:rsidP="00A84678">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154BCB" w:rsidRDefault="002C3294" w:rsidP="00A84678">
            <w:pPr>
              <w:spacing w:line="240" w:lineRule="auto"/>
              <w:ind w:firstLine="0"/>
              <w:jc w:val="center"/>
            </w:pPr>
            <w:r w:rsidRPr="00154BCB">
              <w:t>да (нет)</w:t>
            </w:r>
          </w:p>
        </w:tc>
        <w:tc>
          <w:tcPr>
            <w:tcW w:w="1588" w:type="dxa"/>
          </w:tcPr>
          <w:p w:rsidR="002C3294" w:rsidRPr="00154BCB" w:rsidRDefault="002C3294" w:rsidP="00A84678">
            <w:pPr>
              <w:spacing w:line="240" w:lineRule="auto"/>
              <w:ind w:left="57" w:firstLine="0"/>
            </w:pPr>
            <w:r w:rsidRPr="00154BCB">
              <w:t>-</w:t>
            </w:r>
          </w:p>
        </w:tc>
      </w:tr>
      <w:tr w:rsidR="002C3294" w:rsidRPr="00154BCB" w:rsidTr="00A84678">
        <w:trPr>
          <w:cantSplit/>
        </w:trPr>
        <w:tc>
          <w:tcPr>
            <w:tcW w:w="567" w:type="dxa"/>
          </w:tcPr>
          <w:p w:rsidR="002C3294" w:rsidRPr="00154BCB" w:rsidRDefault="002C3294" w:rsidP="00A84678">
            <w:pPr>
              <w:spacing w:line="240" w:lineRule="auto"/>
              <w:ind w:firstLine="0"/>
              <w:jc w:val="center"/>
              <w:rPr>
                <w:lang w:val="en-US"/>
              </w:rPr>
            </w:pPr>
            <w:r w:rsidRPr="00154BCB">
              <w:rPr>
                <w:lang w:val="en-US"/>
              </w:rPr>
              <w:t>5</w:t>
            </w:r>
          </w:p>
        </w:tc>
        <w:tc>
          <w:tcPr>
            <w:tcW w:w="4649" w:type="dxa"/>
          </w:tcPr>
          <w:p w:rsidR="002C3294" w:rsidRPr="00154BCB" w:rsidRDefault="002C3294" w:rsidP="00A84678">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"Сколково"</w:t>
            </w:r>
          </w:p>
        </w:tc>
        <w:tc>
          <w:tcPr>
            <w:tcW w:w="3176" w:type="dxa"/>
            <w:gridSpan w:val="2"/>
          </w:tcPr>
          <w:p w:rsidR="002C3294" w:rsidRPr="00154BCB" w:rsidRDefault="002C3294" w:rsidP="00A84678">
            <w:pPr>
              <w:spacing w:line="240" w:lineRule="auto"/>
              <w:ind w:firstLine="0"/>
              <w:jc w:val="center"/>
            </w:pPr>
            <w:r w:rsidRPr="00154BCB">
              <w:t>да (нет)</w:t>
            </w:r>
          </w:p>
        </w:tc>
        <w:tc>
          <w:tcPr>
            <w:tcW w:w="1588" w:type="dxa"/>
          </w:tcPr>
          <w:p w:rsidR="002C3294" w:rsidRPr="00154BCB" w:rsidRDefault="002C3294" w:rsidP="00A84678">
            <w:pPr>
              <w:spacing w:line="240" w:lineRule="auto"/>
              <w:ind w:left="57" w:firstLine="0"/>
            </w:pPr>
            <w:r w:rsidRPr="00154BCB">
              <w:t>-</w:t>
            </w:r>
          </w:p>
        </w:tc>
      </w:tr>
      <w:tr w:rsidR="002C3294" w:rsidRPr="00154BCB" w:rsidTr="00A84678">
        <w:trPr>
          <w:cantSplit/>
        </w:trPr>
        <w:tc>
          <w:tcPr>
            <w:tcW w:w="567" w:type="dxa"/>
          </w:tcPr>
          <w:p w:rsidR="002C3294" w:rsidRPr="00154BCB" w:rsidRDefault="002C3294" w:rsidP="00A84678">
            <w:pPr>
              <w:spacing w:line="240" w:lineRule="auto"/>
              <w:ind w:firstLine="0"/>
              <w:jc w:val="center"/>
              <w:rPr>
                <w:lang w:val="en-US"/>
              </w:rPr>
            </w:pPr>
            <w:r w:rsidRPr="00154BCB">
              <w:rPr>
                <w:lang w:val="en-US"/>
              </w:rPr>
              <w:t>6</w:t>
            </w:r>
          </w:p>
        </w:tc>
        <w:tc>
          <w:tcPr>
            <w:tcW w:w="4649" w:type="dxa"/>
          </w:tcPr>
          <w:p w:rsidR="002C3294" w:rsidRPr="00154BCB" w:rsidRDefault="002C3294" w:rsidP="00A84678">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2C3294" w:rsidRPr="00154BCB" w:rsidRDefault="002C3294" w:rsidP="00A84678">
            <w:pPr>
              <w:spacing w:line="240" w:lineRule="auto"/>
              <w:ind w:firstLine="0"/>
              <w:jc w:val="center"/>
            </w:pPr>
            <w:r w:rsidRPr="00154BCB">
              <w:t>да (нет)</w:t>
            </w:r>
          </w:p>
        </w:tc>
        <w:tc>
          <w:tcPr>
            <w:tcW w:w="1588" w:type="dxa"/>
          </w:tcPr>
          <w:p w:rsidR="002C3294" w:rsidRPr="00154BCB" w:rsidRDefault="002C3294" w:rsidP="00A84678">
            <w:pPr>
              <w:spacing w:line="240" w:lineRule="auto"/>
              <w:ind w:left="57" w:firstLine="0"/>
            </w:pPr>
            <w:r w:rsidRPr="00154BCB">
              <w:t>-</w:t>
            </w:r>
          </w:p>
        </w:tc>
      </w:tr>
      <w:tr w:rsidR="002C3294" w:rsidRPr="00154BCB" w:rsidTr="00A84678">
        <w:trPr>
          <w:cantSplit/>
        </w:trPr>
        <w:tc>
          <w:tcPr>
            <w:tcW w:w="567" w:type="dxa"/>
            <w:vMerge w:val="restart"/>
          </w:tcPr>
          <w:p w:rsidR="002C3294" w:rsidRPr="00154BCB" w:rsidRDefault="002C3294" w:rsidP="00A84678">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A84678">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A84678">
            <w:pPr>
              <w:spacing w:line="240" w:lineRule="auto"/>
              <w:ind w:firstLine="0"/>
              <w:jc w:val="center"/>
            </w:pPr>
            <w:r w:rsidRPr="00154BCB">
              <w:t>до 100 включительно</w:t>
            </w:r>
          </w:p>
        </w:tc>
        <w:tc>
          <w:tcPr>
            <w:tcW w:w="1588" w:type="dxa"/>
            <w:vMerge w:val="restart"/>
          </w:tcPr>
          <w:p w:rsidR="002C3294" w:rsidRPr="00154BCB" w:rsidRDefault="002C3294" w:rsidP="00A84678">
            <w:pPr>
              <w:spacing w:line="240" w:lineRule="auto"/>
              <w:ind w:firstLine="0"/>
              <w:jc w:val="center"/>
            </w:pPr>
            <w:r w:rsidRPr="00154BCB">
              <w:t>от 101 до 250 включительно</w:t>
            </w:r>
          </w:p>
        </w:tc>
        <w:tc>
          <w:tcPr>
            <w:tcW w:w="1588" w:type="dxa"/>
            <w:vMerge w:val="restart"/>
          </w:tcPr>
          <w:p w:rsidR="002C3294" w:rsidRPr="00154BCB" w:rsidRDefault="002C3294" w:rsidP="00A84678">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A84678">
        <w:trPr>
          <w:cantSplit/>
        </w:trPr>
        <w:tc>
          <w:tcPr>
            <w:tcW w:w="567" w:type="dxa"/>
            <w:vMerge/>
          </w:tcPr>
          <w:p w:rsidR="002C3294" w:rsidRPr="00154BCB" w:rsidRDefault="002C3294" w:rsidP="00A84678">
            <w:pPr>
              <w:spacing w:line="240" w:lineRule="auto"/>
              <w:ind w:firstLine="0"/>
              <w:jc w:val="center"/>
            </w:pPr>
          </w:p>
        </w:tc>
        <w:tc>
          <w:tcPr>
            <w:tcW w:w="4649" w:type="dxa"/>
            <w:vMerge/>
          </w:tcPr>
          <w:p w:rsidR="002C3294" w:rsidRPr="00154BCB" w:rsidRDefault="002C3294" w:rsidP="00A84678">
            <w:pPr>
              <w:spacing w:line="240" w:lineRule="auto"/>
              <w:ind w:left="57" w:firstLine="0"/>
            </w:pPr>
          </w:p>
        </w:tc>
        <w:tc>
          <w:tcPr>
            <w:tcW w:w="1588" w:type="dxa"/>
          </w:tcPr>
          <w:p w:rsidR="002C3294" w:rsidRPr="00154BCB" w:rsidRDefault="002C3294" w:rsidP="00A84678">
            <w:pPr>
              <w:spacing w:line="240" w:lineRule="auto"/>
              <w:ind w:firstLine="0"/>
              <w:jc w:val="center"/>
            </w:pPr>
            <w:r w:rsidRPr="00154BCB">
              <w:t>до 15 – микропред</w:t>
            </w:r>
            <w:r w:rsidRPr="00154BCB">
              <w:softHyphen/>
              <w:t>приятие</w:t>
            </w:r>
          </w:p>
        </w:tc>
        <w:tc>
          <w:tcPr>
            <w:tcW w:w="1588" w:type="dxa"/>
            <w:vMerge/>
          </w:tcPr>
          <w:p w:rsidR="002C3294" w:rsidRPr="00154BCB" w:rsidRDefault="002C3294" w:rsidP="00A84678">
            <w:pPr>
              <w:spacing w:line="240" w:lineRule="auto"/>
              <w:ind w:firstLine="0"/>
            </w:pPr>
          </w:p>
        </w:tc>
        <w:tc>
          <w:tcPr>
            <w:tcW w:w="1588" w:type="dxa"/>
            <w:vMerge/>
          </w:tcPr>
          <w:p w:rsidR="002C3294" w:rsidRPr="00154BCB" w:rsidRDefault="002C3294" w:rsidP="00A84678">
            <w:pPr>
              <w:spacing w:line="240" w:lineRule="auto"/>
              <w:ind w:left="57" w:firstLine="0"/>
            </w:pPr>
          </w:p>
        </w:tc>
      </w:tr>
      <w:tr w:rsidR="002C3294" w:rsidRPr="00154BCB" w:rsidTr="00A84678">
        <w:trPr>
          <w:cantSplit/>
        </w:trPr>
        <w:tc>
          <w:tcPr>
            <w:tcW w:w="567" w:type="dxa"/>
            <w:vMerge w:val="restart"/>
          </w:tcPr>
          <w:p w:rsidR="002C3294" w:rsidRPr="00154BCB" w:rsidRDefault="002C3294" w:rsidP="00A84678">
            <w:pPr>
              <w:spacing w:line="240" w:lineRule="auto"/>
              <w:ind w:firstLine="0"/>
              <w:jc w:val="center"/>
            </w:pPr>
            <w:r w:rsidRPr="00154BCB">
              <w:t>8</w:t>
            </w:r>
          </w:p>
        </w:tc>
        <w:tc>
          <w:tcPr>
            <w:tcW w:w="4649" w:type="dxa"/>
            <w:vMerge w:val="restart"/>
          </w:tcPr>
          <w:p w:rsidR="002C3294" w:rsidRPr="00154BCB" w:rsidRDefault="002C3294" w:rsidP="00A84678">
            <w:pPr>
              <w:spacing w:line="240" w:lineRule="auto"/>
              <w:ind w:left="57" w:firstLine="0"/>
            </w:pPr>
            <w:r w:rsidRPr="00154BCB">
              <w:t>Доход за предшествующий календарный год, который</w:t>
            </w:r>
          </w:p>
          <w:p w:rsidR="002C3294" w:rsidRPr="00154BCB" w:rsidRDefault="002C3294" w:rsidP="00A84678">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A84678">
            <w:pPr>
              <w:spacing w:line="240" w:lineRule="auto"/>
              <w:ind w:firstLine="0"/>
              <w:jc w:val="center"/>
            </w:pPr>
            <w:r w:rsidRPr="00154BCB">
              <w:lastRenderedPageBreak/>
              <w:t>800</w:t>
            </w:r>
          </w:p>
        </w:tc>
        <w:tc>
          <w:tcPr>
            <w:tcW w:w="1588" w:type="dxa"/>
            <w:vMerge w:val="restart"/>
          </w:tcPr>
          <w:p w:rsidR="002C3294" w:rsidRPr="00154BCB" w:rsidRDefault="002C3294" w:rsidP="00A84678">
            <w:pPr>
              <w:spacing w:line="240" w:lineRule="auto"/>
              <w:ind w:firstLine="0"/>
              <w:jc w:val="center"/>
            </w:pPr>
            <w:r w:rsidRPr="00154BCB">
              <w:t>2000</w:t>
            </w:r>
          </w:p>
        </w:tc>
        <w:tc>
          <w:tcPr>
            <w:tcW w:w="1588" w:type="dxa"/>
          </w:tcPr>
          <w:p w:rsidR="002C3294" w:rsidRPr="00154BCB" w:rsidRDefault="002C3294" w:rsidP="00A84678">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A84678">
        <w:trPr>
          <w:cantSplit/>
        </w:trPr>
        <w:tc>
          <w:tcPr>
            <w:tcW w:w="567" w:type="dxa"/>
            <w:vMerge/>
          </w:tcPr>
          <w:p w:rsidR="002C3294" w:rsidRPr="00154BCB" w:rsidRDefault="002C3294" w:rsidP="00A84678">
            <w:pPr>
              <w:spacing w:line="240" w:lineRule="auto"/>
              <w:ind w:firstLine="0"/>
              <w:jc w:val="center"/>
            </w:pPr>
          </w:p>
        </w:tc>
        <w:tc>
          <w:tcPr>
            <w:tcW w:w="4649" w:type="dxa"/>
            <w:vMerge/>
          </w:tcPr>
          <w:p w:rsidR="002C3294" w:rsidRPr="00154BCB" w:rsidRDefault="002C3294" w:rsidP="00A84678">
            <w:pPr>
              <w:spacing w:line="240" w:lineRule="auto"/>
              <w:ind w:firstLine="0"/>
            </w:pPr>
          </w:p>
        </w:tc>
        <w:tc>
          <w:tcPr>
            <w:tcW w:w="1588" w:type="dxa"/>
          </w:tcPr>
          <w:p w:rsidR="002C3294" w:rsidRPr="00154BCB" w:rsidRDefault="002C3294" w:rsidP="00A84678">
            <w:pPr>
              <w:spacing w:line="240" w:lineRule="auto"/>
              <w:ind w:firstLine="0"/>
              <w:jc w:val="center"/>
            </w:pPr>
            <w:r w:rsidRPr="00154BCB">
              <w:t>120 в год – микро</w:t>
            </w:r>
            <w:r w:rsidRPr="00154BCB">
              <w:softHyphen/>
              <w:t>предприятие</w:t>
            </w:r>
          </w:p>
        </w:tc>
        <w:tc>
          <w:tcPr>
            <w:tcW w:w="1588" w:type="dxa"/>
            <w:vMerge/>
          </w:tcPr>
          <w:p w:rsidR="002C3294" w:rsidRPr="00154BCB" w:rsidRDefault="002C3294" w:rsidP="00A84678">
            <w:pPr>
              <w:spacing w:line="240" w:lineRule="auto"/>
              <w:ind w:firstLine="0"/>
            </w:pPr>
          </w:p>
        </w:tc>
        <w:tc>
          <w:tcPr>
            <w:tcW w:w="1588" w:type="dxa"/>
          </w:tcPr>
          <w:p w:rsidR="002C3294" w:rsidRPr="00154BCB" w:rsidRDefault="002C3294" w:rsidP="00A84678">
            <w:pPr>
              <w:spacing w:line="240" w:lineRule="auto"/>
              <w:ind w:left="57" w:firstLine="0"/>
            </w:pP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lastRenderedPageBreak/>
              <w:t>9</w:t>
            </w:r>
          </w:p>
        </w:tc>
        <w:tc>
          <w:tcPr>
            <w:tcW w:w="4649" w:type="dxa"/>
          </w:tcPr>
          <w:p w:rsidR="002C3294" w:rsidRPr="00154BCB" w:rsidRDefault="002C3294" w:rsidP="00A84678">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A84678">
            <w:pPr>
              <w:spacing w:line="240" w:lineRule="auto"/>
              <w:ind w:firstLine="0"/>
              <w:jc w:val="center"/>
            </w:pPr>
            <w:r w:rsidRPr="00154BCB">
              <w:t>Подлежит заполнению</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10</w:t>
            </w:r>
          </w:p>
        </w:tc>
        <w:tc>
          <w:tcPr>
            <w:tcW w:w="4649" w:type="dxa"/>
          </w:tcPr>
          <w:p w:rsidR="002C3294" w:rsidRPr="00154BCB" w:rsidRDefault="002C3294" w:rsidP="00A84678">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154BCB" w:rsidRDefault="002C3294" w:rsidP="00A84678">
            <w:pPr>
              <w:spacing w:line="240" w:lineRule="auto"/>
              <w:ind w:firstLine="0"/>
              <w:jc w:val="center"/>
            </w:pPr>
            <w:r w:rsidRPr="00154BCB">
              <w:t>Подлежит заполнению</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11</w:t>
            </w:r>
          </w:p>
        </w:tc>
        <w:tc>
          <w:tcPr>
            <w:tcW w:w="4649" w:type="dxa"/>
          </w:tcPr>
          <w:p w:rsidR="002C3294" w:rsidRPr="00154BCB" w:rsidRDefault="002C3294" w:rsidP="00A84678">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154BCB" w:rsidRDefault="002C3294" w:rsidP="00A84678">
            <w:pPr>
              <w:spacing w:line="240" w:lineRule="auto"/>
              <w:ind w:firstLine="0"/>
              <w:jc w:val="center"/>
            </w:pPr>
            <w:r w:rsidRPr="00154BCB">
              <w:t>Подлежит заполнению</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12</w:t>
            </w:r>
          </w:p>
        </w:tc>
        <w:tc>
          <w:tcPr>
            <w:tcW w:w="4649" w:type="dxa"/>
          </w:tcPr>
          <w:p w:rsidR="002C3294" w:rsidRPr="00154BCB" w:rsidRDefault="002C3294" w:rsidP="00A84678">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A84678">
            <w:pPr>
              <w:spacing w:line="240" w:lineRule="auto"/>
              <w:ind w:firstLine="0"/>
              <w:jc w:val="center"/>
            </w:pPr>
            <w:r w:rsidRPr="00154BCB">
              <w:t>да (нет)</w:t>
            </w:r>
            <w:r w:rsidRPr="00154BCB">
              <w:br/>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13</w:t>
            </w:r>
          </w:p>
        </w:tc>
        <w:tc>
          <w:tcPr>
            <w:tcW w:w="4649" w:type="dxa"/>
          </w:tcPr>
          <w:p w:rsidR="002C3294" w:rsidRPr="00154BCB" w:rsidRDefault="002C3294" w:rsidP="00A84678">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A84678">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14</w:t>
            </w:r>
          </w:p>
        </w:tc>
        <w:tc>
          <w:tcPr>
            <w:tcW w:w="4649" w:type="dxa"/>
          </w:tcPr>
          <w:p w:rsidR="002C3294" w:rsidRPr="00154BCB" w:rsidRDefault="002C3294" w:rsidP="00A84678">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2C3294" w:rsidRPr="00154BCB" w:rsidRDefault="002C3294" w:rsidP="00A84678">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t>15</w:t>
            </w:r>
          </w:p>
        </w:tc>
        <w:tc>
          <w:tcPr>
            <w:tcW w:w="4649" w:type="dxa"/>
          </w:tcPr>
          <w:p w:rsidR="002C3294" w:rsidRPr="00154BCB" w:rsidRDefault="002C3294" w:rsidP="00A84678">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154BCB" w:rsidRDefault="002C3294" w:rsidP="00A84678">
            <w:pPr>
              <w:spacing w:line="240" w:lineRule="auto"/>
              <w:ind w:firstLine="0"/>
              <w:jc w:val="center"/>
            </w:pPr>
            <w:r w:rsidRPr="00154BCB">
              <w:t>да (нет)</w:t>
            </w:r>
          </w:p>
        </w:tc>
      </w:tr>
      <w:tr w:rsidR="002C3294" w:rsidRPr="00154BCB" w:rsidTr="00A84678">
        <w:trPr>
          <w:cantSplit/>
        </w:trPr>
        <w:tc>
          <w:tcPr>
            <w:tcW w:w="567" w:type="dxa"/>
          </w:tcPr>
          <w:p w:rsidR="002C3294" w:rsidRPr="00154BCB" w:rsidRDefault="002C3294" w:rsidP="00A84678">
            <w:pPr>
              <w:spacing w:line="240" w:lineRule="auto"/>
              <w:ind w:firstLine="0"/>
              <w:jc w:val="center"/>
            </w:pPr>
            <w:r w:rsidRPr="00154BCB">
              <w:lastRenderedPageBreak/>
              <w:t>16</w:t>
            </w:r>
          </w:p>
        </w:tc>
        <w:tc>
          <w:tcPr>
            <w:tcW w:w="4649" w:type="dxa"/>
          </w:tcPr>
          <w:p w:rsidR="002C3294" w:rsidRPr="00154BCB" w:rsidRDefault="002C3294" w:rsidP="00A84678">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A84678">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(фамилия, имя, отчество (при наличии) подписавшего,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 xml:space="preserve"> </w:t>
      </w:r>
      <w:r w:rsidR="00DB0269" w:rsidRPr="00673EDD">
        <w:rPr>
          <w:sz w:val="24"/>
          <w:szCs w:val="24"/>
        </w:rPr>
        <w:t>В случае,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28087C">
        <w:fldChar w:fldCharType="begin"/>
      </w:r>
      <w:r w:rsidR="0028087C">
        <w:instrText xml:space="preserve"> REF _Ref55336310 \r \h  \* MERGEFORMAT </w:instrText>
      </w:r>
      <w:r w:rsidR="0028087C">
        <w:fldChar w:fldCharType="separate"/>
      </w:r>
      <w:r w:rsidR="002A74A8" w:rsidRPr="002A74A8">
        <w:rPr>
          <w:sz w:val="24"/>
          <w:szCs w:val="24"/>
        </w:rPr>
        <w:t>5.1</w:t>
      </w:r>
      <w:r w:rsidR="0028087C">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A84678">
        <w:tc>
          <w:tcPr>
            <w:tcW w:w="14863" w:type="dxa"/>
            <w:gridSpan w:val="7"/>
            <w:shd w:val="clear" w:color="auto" w:fill="auto"/>
          </w:tcPr>
          <w:p w:rsidR="001222CA" w:rsidRPr="00047DE1" w:rsidRDefault="001222CA" w:rsidP="00A84678">
            <w:pPr>
              <w:pStyle w:val="afd"/>
              <w:rPr>
                <w:sz w:val="24"/>
                <w:szCs w:val="24"/>
              </w:rPr>
            </w:pPr>
            <w:r w:rsidRPr="00047DE1">
              <w:rPr>
                <w:b/>
                <w:sz w:val="24"/>
                <w:szCs w:val="24"/>
              </w:rPr>
              <w:t>ПОЛУЧЕНИЕ</w:t>
            </w:r>
            <w:r w:rsidRPr="00047DE1">
              <w:rPr>
                <w:sz w:val="24"/>
                <w:szCs w:val="24"/>
              </w:rPr>
              <w:t>:</w:t>
            </w:r>
          </w:p>
        </w:tc>
      </w:tr>
      <w:tr w:rsidR="001222CA" w:rsidRPr="00047DE1" w:rsidTr="00A84678">
        <w:tc>
          <w:tcPr>
            <w:tcW w:w="2262" w:type="dxa"/>
            <w:shd w:val="clear" w:color="auto" w:fill="auto"/>
          </w:tcPr>
          <w:p w:rsidR="001222CA" w:rsidRPr="00047DE1" w:rsidRDefault="001222CA" w:rsidP="00A84678">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A84678">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A84678">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A84678">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A84678">
            <w:pPr>
              <w:pStyle w:val="afd"/>
              <w:rPr>
                <w:sz w:val="24"/>
                <w:szCs w:val="24"/>
              </w:rPr>
            </w:pPr>
            <w:r w:rsidRPr="00047DE1">
              <w:rPr>
                <w:sz w:val="24"/>
                <w:szCs w:val="24"/>
              </w:rPr>
              <w:t>Время получения (МСК)</w:t>
            </w:r>
          </w:p>
        </w:tc>
        <w:tc>
          <w:tcPr>
            <w:tcW w:w="2262" w:type="dxa"/>
            <w:shd w:val="clear" w:color="auto" w:fill="auto"/>
          </w:tcPr>
          <w:p w:rsidR="001222CA" w:rsidRPr="00047DE1" w:rsidRDefault="001222CA" w:rsidP="00A84678">
            <w:pPr>
              <w:pStyle w:val="afd"/>
              <w:ind w:right="86"/>
              <w:rPr>
                <w:sz w:val="24"/>
                <w:szCs w:val="24"/>
              </w:rPr>
            </w:pPr>
            <w:r w:rsidRPr="00047DE1">
              <w:rPr>
                <w:sz w:val="24"/>
                <w:szCs w:val="24"/>
              </w:rPr>
              <w:t>Сдал</w:t>
            </w:r>
          </w:p>
          <w:p w:rsidR="001222CA" w:rsidRPr="00047DE1" w:rsidRDefault="001222CA" w:rsidP="00A84678">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A84678">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A84678">
            <w:pPr>
              <w:pStyle w:val="afd"/>
              <w:ind w:right="86"/>
              <w:rPr>
                <w:sz w:val="24"/>
                <w:szCs w:val="24"/>
              </w:rPr>
            </w:pPr>
            <w:r w:rsidRPr="00047DE1">
              <w:rPr>
                <w:sz w:val="24"/>
                <w:szCs w:val="24"/>
              </w:rPr>
              <w:t>Получил</w:t>
            </w:r>
          </w:p>
          <w:p w:rsidR="001222CA" w:rsidRPr="00047DE1" w:rsidRDefault="001222CA" w:rsidP="00A84678">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A84678">
            <w:pPr>
              <w:pStyle w:val="afd"/>
              <w:ind w:right="86"/>
              <w:rPr>
                <w:sz w:val="24"/>
                <w:szCs w:val="24"/>
              </w:rPr>
            </w:pPr>
            <w:r w:rsidRPr="00047DE1">
              <w:rPr>
                <w:sz w:val="24"/>
                <w:szCs w:val="24"/>
              </w:rPr>
              <w:t>ФИО/Подпись</w:t>
            </w:r>
          </w:p>
        </w:tc>
      </w:tr>
      <w:tr w:rsidR="001222CA" w:rsidRPr="00047DE1" w:rsidTr="00A84678">
        <w:tc>
          <w:tcPr>
            <w:tcW w:w="2262" w:type="dxa"/>
            <w:shd w:val="clear" w:color="auto" w:fill="auto"/>
          </w:tcPr>
          <w:p w:rsidR="001222CA" w:rsidRPr="00047DE1" w:rsidRDefault="001222CA" w:rsidP="00A84678">
            <w:pPr>
              <w:pStyle w:val="afd"/>
              <w:rPr>
                <w:sz w:val="24"/>
                <w:szCs w:val="24"/>
              </w:rPr>
            </w:pPr>
          </w:p>
          <w:p w:rsidR="001222CA" w:rsidRPr="00047DE1" w:rsidRDefault="001222CA" w:rsidP="00A84678">
            <w:pPr>
              <w:pStyle w:val="afd"/>
              <w:rPr>
                <w:sz w:val="24"/>
                <w:szCs w:val="24"/>
              </w:rPr>
            </w:pPr>
          </w:p>
        </w:tc>
        <w:tc>
          <w:tcPr>
            <w:tcW w:w="3800" w:type="dxa"/>
            <w:shd w:val="clear" w:color="auto" w:fill="auto"/>
          </w:tcPr>
          <w:p w:rsidR="001222CA" w:rsidRPr="00047DE1" w:rsidRDefault="001222CA" w:rsidP="00A84678">
            <w:pPr>
              <w:pStyle w:val="afd"/>
              <w:rPr>
                <w:sz w:val="24"/>
                <w:szCs w:val="24"/>
              </w:rPr>
            </w:pPr>
          </w:p>
        </w:tc>
        <w:tc>
          <w:tcPr>
            <w:tcW w:w="1559" w:type="dxa"/>
            <w:shd w:val="clear" w:color="auto" w:fill="auto"/>
          </w:tcPr>
          <w:p w:rsidR="001222CA" w:rsidRPr="00047DE1" w:rsidRDefault="001222CA" w:rsidP="00A84678">
            <w:pPr>
              <w:pStyle w:val="afd"/>
              <w:rPr>
                <w:sz w:val="24"/>
                <w:szCs w:val="24"/>
              </w:rPr>
            </w:pPr>
          </w:p>
        </w:tc>
        <w:tc>
          <w:tcPr>
            <w:tcW w:w="1418" w:type="dxa"/>
            <w:shd w:val="clear" w:color="auto" w:fill="auto"/>
          </w:tcPr>
          <w:p w:rsidR="001222CA" w:rsidRPr="00047DE1" w:rsidRDefault="001222CA" w:rsidP="00A84678">
            <w:pPr>
              <w:pStyle w:val="afd"/>
              <w:rPr>
                <w:sz w:val="24"/>
                <w:szCs w:val="24"/>
              </w:rPr>
            </w:pPr>
          </w:p>
        </w:tc>
        <w:tc>
          <w:tcPr>
            <w:tcW w:w="1299" w:type="dxa"/>
            <w:shd w:val="clear" w:color="auto" w:fill="auto"/>
          </w:tcPr>
          <w:p w:rsidR="001222CA" w:rsidRPr="00047DE1" w:rsidRDefault="001222CA" w:rsidP="00A84678">
            <w:pPr>
              <w:pStyle w:val="afd"/>
              <w:rPr>
                <w:sz w:val="24"/>
                <w:szCs w:val="24"/>
              </w:rPr>
            </w:pPr>
          </w:p>
        </w:tc>
        <w:tc>
          <w:tcPr>
            <w:tcW w:w="2262" w:type="dxa"/>
            <w:shd w:val="clear" w:color="auto" w:fill="auto"/>
          </w:tcPr>
          <w:p w:rsidR="001222CA" w:rsidRPr="00047DE1" w:rsidRDefault="001222CA" w:rsidP="00A84678">
            <w:pPr>
              <w:pStyle w:val="afd"/>
              <w:rPr>
                <w:sz w:val="24"/>
                <w:szCs w:val="24"/>
              </w:rPr>
            </w:pPr>
          </w:p>
        </w:tc>
        <w:tc>
          <w:tcPr>
            <w:tcW w:w="2263" w:type="dxa"/>
            <w:shd w:val="clear" w:color="auto" w:fill="auto"/>
          </w:tcPr>
          <w:p w:rsidR="001222CA" w:rsidRPr="00047DE1" w:rsidRDefault="001222CA" w:rsidP="00A84678">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A84678">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82A" w:rsidRDefault="00DC282A">
      <w:pPr>
        <w:spacing w:line="240" w:lineRule="auto"/>
      </w:pPr>
      <w:r>
        <w:separator/>
      </w:r>
    </w:p>
  </w:endnote>
  <w:endnote w:type="continuationSeparator" w:id="0">
    <w:p w:rsidR="00DC282A" w:rsidRDefault="00DC282A">
      <w:pPr>
        <w:spacing w:line="240" w:lineRule="auto"/>
      </w:pPr>
      <w:r>
        <w:continuationSeparator/>
      </w:r>
    </w:p>
  </w:endnote>
  <w:endnote w:id="1">
    <w:p w:rsidR="00A84678" w:rsidRDefault="00A84678"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84678" w:rsidRDefault="00A8467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Pr="00FA0376" w:rsidRDefault="00A8467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35168">
      <w:rPr>
        <w:noProof/>
        <w:sz w:val="16"/>
        <w:szCs w:val="16"/>
        <w:lang w:eastAsia="ru-RU"/>
      </w:rPr>
      <w:t>26</w:t>
    </w:r>
    <w:r w:rsidRPr="00FA0376">
      <w:rPr>
        <w:sz w:val="16"/>
        <w:szCs w:val="16"/>
        <w:lang w:eastAsia="ru-RU"/>
      </w:rPr>
      <w:fldChar w:fldCharType="end"/>
    </w:r>
  </w:p>
  <w:p w:rsidR="00A84678" w:rsidRPr="00D75E7B" w:rsidRDefault="00A84678" w:rsidP="00832D0A">
    <w:pPr>
      <w:pStyle w:val="aff2"/>
      <w:jc w:val="center"/>
      <w:rPr>
        <w:sz w:val="18"/>
        <w:szCs w:val="18"/>
      </w:rPr>
    </w:pPr>
    <w:r w:rsidRPr="00D75E7B">
      <w:rPr>
        <w:sz w:val="18"/>
        <w:szCs w:val="18"/>
      </w:rPr>
      <w:t>Открытый запрос предложений на право заключения Договора на оказание услуг</w:t>
    </w:r>
    <w:r w:rsidRPr="00D75E7B">
      <w:rPr>
        <w:snapToGrid w:val="0"/>
        <w:sz w:val="18"/>
        <w:szCs w:val="18"/>
      </w:rPr>
      <w:t xml:space="preserve"> </w:t>
    </w:r>
    <w:r w:rsidR="00F3449C">
      <w:rPr>
        <w:sz w:val="18"/>
        <w:szCs w:val="18"/>
      </w:rPr>
      <w:t>на осуществление мойки и шиномонтажа автотранспорта</w:t>
    </w:r>
    <w:r w:rsidRPr="00D75E7B">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82A" w:rsidRDefault="00DC282A">
      <w:pPr>
        <w:spacing w:line="240" w:lineRule="auto"/>
      </w:pPr>
      <w:r>
        <w:separator/>
      </w:r>
    </w:p>
  </w:footnote>
  <w:footnote w:type="continuationSeparator" w:id="0">
    <w:p w:rsidR="00DC282A" w:rsidRDefault="00DC282A">
      <w:pPr>
        <w:spacing w:line="240" w:lineRule="auto"/>
      </w:pPr>
      <w:r>
        <w:continuationSeparator/>
      </w:r>
    </w:p>
  </w:footnote>
  <w:footnote w:id="1">
    <w:p w:rsidR="00A84678" w:rsidRDefault="00A84678"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Pr="00930031" w:rsidRDefault="00A8467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678" w:rsidRDefault="00A846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67E74"/>
    <w:rsid w:val="000702A1"/>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B3440"/>
    <w:rsid w:val="001C01F9"/>
    <w:rsid w:val="001C325A"/>
    <w:rsid w:val="001C3F34"/>
    <w:rsid w:val="001C53D9"/>
    <w:rsid w:val="001C54EB"/>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098C"/>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187D"/>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087C"/>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1C7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21CE"/>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3F98"/>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2405"/>
    <w:rsid w:val="00595528"/>
    <w:rsid w:val="00596921"/>
    <w:rsid w:val="005A13E3"/>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67C9"/>
    <w:rsid w:val="007F7125"/>
    <w:rsid w:val="0080108A"/>
    <w:rsid w:val="00804801"/>
    <w:rsid w:val="00812527"/>
    <w:rsid w:val="00813F81"/>
    <w:rsid w:val="008176AA"/>
    <w:rsid w:val="00824B44"/>
    <w:rsid w:val="00826D29"/>
    <w:rsid w:val="00832D0A"/>
    <w:rsid w:val="00841A6F"/>
    <w:rsid w:val="00845803"/>
    <w:rsid w:val="00847BAA"/>
    <w:rsid w:val="008515B6"/>
    <w:rsid w:val="0085233F"/>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119C"/>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37F92"/>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4678"/>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C7A00"/>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95731"/>
    <w:rsid w:val="00BA1AEC"/>
    <w:rsid w:val="00BA41D1"/>
    <w:rsid w:val="00BA4392"/>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17B06"/>
    <w:rsid w:val="00C21FA7"/>
    <w:rsid w:val="00C236C0"/>
    <w:rsid w:val="00C2544E"/>
    <w:rsid w:val="00C30AF4"/>
    <w:rsid w:val="00C33106"/>
    <w:rsid w:val="00C35168"/>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C3C"/>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5E7B"/>
    <w:rsid w:val="00D77DCB"/>
    <w:rsid w:val="00D80639"/>
    <w:rsid w:val="00D82D37"/>
    <w:rsid w:val="00D84AC7"/>
    <w:rsid w:val="00D90031"/>
    <w:rsid w:val="00D904EF"/>
    <w:rsid w:val="00D92448"/>
    <w:rsid w:val="00D93FFD"/>
    <w:rsid w:val="00DA48E1"/>
    <w:rsid w:val="00DA4ADE"/>
    <w:rsid w:val="00DA5A22"/>
    <w:rsid w:val="00DA5FAE"/>
    <w:rsid w:val="00DB0269"/>
    <w:rsid w:val="00DB109A"/>
    <w:rsid w:val="00DB1BF4"/>
    <w:rsid w:val="00DB3F27"/>
    <w:rsid w:val="00DC0DB5"/>
    <w:rsid w:val="00DC141A"/>
    <w:rsid w:val="00DC15DC"/>
    <w:rsid w:val="00DC2470"/>
    <w:rsid w:val="00DC282A"/>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15C4"/>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48E5"/>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49C"/>
    <w:rsid w:val="00F34AFC"/>
    <w:rsid w:val="00F40058"/>
    <w:rsid w:val="00F42D9E"/>
    <w:rsid w:val="00F4488D"/>
    <w:rsid w:val="00F44B29"/>
    <w:rsid w:val="00F463E8"/>
    <w:rsid w:val="00F50823"/>
    <w:rsid w:val="00F5198B"/>
    <w:rsid w:val="00F542D3"/>
    <w:rsid w:val="00F62C5C"/>
    <w:rsid w:val="00F71E05"/>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C4CCF-6E07-4725-B22C-A4F9C31F0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81</Pages>
  <Words>23307</Words>
  <Characters>132855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155851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119</cp:revision>
  <cp:lastPrinted>2015-12-29T14:27:00Z</cp:lastPrinted>
  <dcterms:created xsi:type="dcterms:W3CDTF">2016-01-13T12:36:00Z</dcterms:created>
  <dcterms:modified xsi:type="dcterms:W3CDTF">2016-11-29T07:38:00Z</dcterms:modified>
</cp:coreProperties>
</file>